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1221F" w:rsidRDefault="0061221F">
      <w:pPr>
        <w:rPr>
          <w:rFonts w:ascii="Calibri" w:hAnsi="Calibri" w:cs="Calibri"/>
          <w:bCs/>
          <w:smallCaps/>
          <w:sz w:val="22"/>
          <w:szCs w:val="22"/>
        </w:rPr>
      </w:pPr>
    </w:p>
    <w:p w:rsidR="0061221F" w:rsidRDefault="0061221F"/>
    <w:p w:rsidR="00EE6ED3" w:rsidRDefault="00247502" w:rsidP="00EE6ED3">
      <w:pPr>
        <w:spacing w:before="16"/>
        <w:ind w:right="458"/>
        <w:jc w:val="center"/>
        <w:rPr>
          <w:rFonts w:ascii="Tw Cen MT" w:eastAsia="Arial Unicode MS" w:hAnsi="Tw Cen MT" w:cs="Tw Cen MT"/>
          <w:b/>
          <w:color w:val="000080"/>
          <w:sz w:val="28"/>
          <w:szCs w:val="28"/>
        </w:rPr>
      </w:pPr>
      <w:r>
        <w:rPr>
          <w:rFonts w:ascii="Tw Cen MT" w:eastAsia="Arial Unicode MS" w:hAnsi="Tw Cen MT" w:cs="Tw Cen MT"/>
          <w:b/>
          <w:color w:val="000080"/>
          <w:sz w:val="28"/>
          <w:szCs w:val="28"/>
        </w:rPr>
        <w:t xml:space="preserve">Allegato </w:t>
      </w:r>
      <w:r w:rsidR="00EE6ED3" w:rsidRPr="00FA64A1">
        <w:rPr>
          <w:rFonts w:ascii="Tw Cen MT" w:eastAsia="Arial Unicode MS" w:hAnsi="Tw Cen MT" w:cs="Tw Cen MT"/>
          <w:b/>
          <w:color w:val="000080"/>
          <w:sz w:val="28"/>
          <w:szCs w:val="28"/>
        </w:rPr>
        <w:t>1 – DOMANDA DI PARTECIPAZIONE</w:t>
      </w:r>
    </w:p>
    <w:p w:rsidR="00890025" w:rsidRDefault="00890025" w:rsidP="00890025">
      <w:pPr>
        <w:suppressAutoHyphens w:val="0"/>
        <w:spacing w:after="200" w:line="276" w:lineRule="auto"/>
        <w:jc w:val="both"/>
        <w:rPr>
          <w:rFonts w:ascii="Calibri" w:eastAsia="Calibri" w:hAnsi="Calibri"/>
          <w:b/>
          <w:kern w:val="0"/>
          <w:lang w:eastAsia="en-US"/>
        </w:rPr>
      </w:pPr>
    </w:p>
    <w:p w:rsidR="007A2FE3" w:rsidRPr="007A2FE3" w:rsidRDefault="007A2FE3" w:rsidP="000D383E">
      <w:pPr>
        <w:suppressAutoHyphens w:val="0"/>
        <w:spacing w:after="200" w:line="276" w:lineRule="auto"/>
        <w:jc w:val="both"/>
        <w:rPr>
          <w:rFonts w:ascii="Calibri" w:eastAsia="Calibri" w:hAnsi="Calibri"/>
          <w:b/>
          <w:i/>
          <w:kern w:val="0"/>
          <w:lang w:eastAsia="en-US"/>
        </w:rPr>
      </w:pPr>
      <w:r w:rsidRPr="007A2FE3">
        <w:rPr>
          <w:rFonts w:ascii="Calibri" w:eastAsia="Calibri" w:hAnsi="Calibri"/>
          <w:b/>
          <w:kern w:val="0"/>
          <w:lang w:eastAsia="en-US"/>
        </w:rPr>
        <w:t xml:space="preserve">          </w:t>
      </w:r>
    </w:p>
    <w:p w:rsidR="00EE6ED3" w:rsidRDefault="00EE6ED3" w:rsidP="00890025">
      <w:pPr>
        <w:suppressAutoHyphens w:val="0"/>
        <w:spacing w:after="200" w:line="276" w:lineRule="auto"/>
        <w:rPr>
          <w:color w:val="000000"/>
        </w:rPr>
      </w:pPr>
    </w:p>
    <w:p w:rsidR="00EE6ED3" w:rsidRPr="00EE6ED3" w:rsidRDefault="00EE6ED3" w:rsidP="00EE6ED3">
      <w:pPr>
        <w:jc w:val="right"/>
        <w:rPr>
          <w:sz w:val="16"/>
          <w:szCs w:val="16"/>
        </w:rPr>
      </w:pPr>
    </w:p>
    <w:p w:rsidR="0061221F" w:rsidRPr="00216563" w:rsidRDefault="00EE6ED3" w:rsidP="00EE6ED3">
      <w:pPr>
        <w:jc w:val="right"/>
        <w:rPr>
          <w:rFonts w:ascii="Calibri" w:hAnsi="Calibri"/>
          <w:b/>
        </w:rPr>
      </w:pPr>
      <w:r w:rsidRPr="00216563">
        <w:rPr>
          <w:rFonts w:ascii="Calibri" w:hAnsi="Calibri"/>
          <w:b/>
        </w:rPr>
        <w:t>AL DIRIGENTE   SCOLASTICO</w:t>
      </w:r>
    </w:p>
    <w:p w:rsidR="00EE6ED3" w:rsidRPr="00216563" w:rsidRDefault="00E64E12" w:rsidP="00EE6ED3">
      <w:pPr>
        <w:jc w:val="right"/>
        <w:rPr>
          <w:rFonts w:ascii="Calibri" w:hAnsi="Calibri"/>
        </w:rPr>
      </w:pPr>
      <w:r>
        <w:rPr>
          <w:rFonts w:ascii="Calibri" w:hAnsi="Calibri"/>
          <w:b/>
        </w:rPr>
        <w:t xml:space="preserve">Della </w:t>
      </w:r>
      <w:r w:rsidR="007A2FE3">
        <w:rPr>
          <w:rFonts w:ascii="Calibri" w:hAnsi="Calibri"/>
          <w:b/>
        </w:rPr>
        <w:t>Scuola Secondaria di I grado Montanari</w:t>
      </w:r>
    </w:p>
    <w:p w:rsidR="00EE6ED3" w:rsidRPr="00216563" w:rsidRDefault="00EE6ED3" w:rsidP="00EE6ED3">
      <w:pPr>
        <w:jc w:val="right"/>
        <w:rPr>
          <w:rFonts w:ascii="Calibri" w:hAnsi="Calibri"/>
        </w:rPr>
      </w:pPr>
    </w:p>
    <w:p w:rsidR="0061221F" w:rsidRPr="00216563" w:rsidRDefault="0061221F">
      <w:pPr>
        <w:ind w:left="5664" w:right="458" w:firstLine="707"/>
        <w:rPr>
          <w:rFonts w:ascii="Calibri" w:hAnsi="Calibri"/>
        </w:rPr>
      </w:pPr>
    </w:p>
    <w:p w:rsidR="0061221F" w:rsidRPr="00216563" w:rsidRDefault="0061221F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075"/>
          <w:tab w:val="left" w:pos="10207"/>
        </w:tabs>
        <w:spacing w:line="480" w:lineRule="auto"/>
        <w:ind w:left="949" w:right="433"/>
        <w:rPr>
          <w:rFonts w:ascii="Calibri" w:eastAsia="Arial Unicode MS" w:hAnsi="Calibri" w:cs="Tw Cen MT"/>
          <w:sz w:val="24"/>
          <w:szCs w:val="24"/>
        </w:rPr>
      </w:pPr>
      <w:r w:rsidRPr="00216563">
        <w:rPr>
          <w:rFonts w:ascii="Calibri" w:eastAsia="Arial Unicode MS" w:hAnsi="Calibri" w:cs="Tw Cen MT"/>
          <w:sz w:val="24"/>
          <w:szCs w:val="24"/>
        </w:rPr>
        <w:t>Il/La sottoscritto/a________________________________________________</w:t>
      </w:r>
    </w:p>
    <w:p w:rsidR="0061221F" w:rsidRPr="00216563" w:rsidRDefault="0061221F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075"/>
          <w:tab w:val="left" w:pos="10207"/>
        </w:tabs>
        <w:spacing w:line="480" w:lineRule="auto"/>
        <w:ind w:left="949" w:right="433"/>
        <w:rPr>
          <w:rFonts w:ascii="Calibri" w:hAnsi="Calibri"/>
        </w:rPr>
      </w:pPr>
      <w:r w:rsidRPr="00216563">
        <w:rPr>
          <w:rFonts w:ascii="Calibri" w:eastAsia="Arial Unicode MS" w:hAnsi="Calibri" w:cs="Tw Cen MT"/>
          <w:sz w:val="24"/>
          <w:szCs w:val="24"/>
        </w:rPr>
        <w:t>codice fiscale____________________________________________________</w:t>
      </w:r>
    </w:p>
    <w:p w:rsidR="0061221F" w:rsidRPr="00216563" w:rsidRDefault="0061221F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075"/>
          <w:tab w:val="left" w:pos="10207"/>
        </w:tabs>
        <w:spacing w:line="480" w:lineRule="auto"/>
        <w:ind w:left="949" w:right="433"/>
        <w:rPr>
          <w:rFonts w:ascii="Calibri" w:eastAsia="Arial Unicode MS" w:hAnsi="Calibri" w:cs="Tw Cen MT"/>
          <w:sz w:val="24"/>
          <w:szCs w:val="24"/>
        </w:rPr>
      </w:pPr>
      <w:r w:rsidRPr="00216563">
        <w:rPr>
          <w:rFonts w:ascii="Calibri" w:eastAsia="Arial Unicode MS" w:hAnsi="Calibri" w:cs="Tw Cen MT"/>
          <w:sz w:val="24"/>
          <w:szCs w:val="24"/>
        </w:rPr>
        <w:t>nato/ a_________________________________________________________</w:t>
      </w:r>
    </w:p>
    <w:p w:rsidR="0061221F" w:rsidRPr="00216563" w:rsidRDefault="0061221F">
      <w:pPr>
        <w:tabs>
          <w:tab w:val="left" w:pos="1276"/>
          <w:tab w:val="left" w:pos="1875"/>
          <w:tab w:val="left" w:pos="3390"/>
          <w:tab w:val="left" w:pos="5083"/>
          <w:tab w:val="left" w:pos="5237"/>
          <w:tab w:val="left" w:pos="5989"/>
          <w:tab w:val="left" w:pos="6716"/>
          <w:tab w:val="left" w:pos="10075"/>
          <w:tab w:val="left" w:pos="10207"/>
        </w:tabs>
        <w:spacing w:line="480" w:lineRule="auto"/>
        <w:ind w:left="949" w:right="433"/>
        <w:rPr>
          <w:rFonts w:ascii="Calibri" w:eastAsia="Arial Unicode MS" w:hAnsi="Calibri" w:cs="Tw Cen MT"/>
          <w:sz w:val="24"/>
          <w:szCs w:val="24"/>
        </w:rPr>
      </w:pPr>
      <w:r w:rsidRPr="00216563">
        <w:rPr>
          <w:rFonts w:ascii="Calibri" w:eastAsia="Arial Unicode MS" w:hAnsi="Calibri" w:cs="Tw Cen MT"/>
          <w:sz w:val="24"/>
          <w:szCs w:val="24"/>
        </w:rPr>
        <w:t>il_______________________________________________________________</w:t>
      </w:r>
    </w:p>
    <w:p w:rsidR="0061221F" w:rsidRPr="00216563" w:rsidRDefault="0061221F">
      <w:pPr>
        <w:tabs>
          <w:tab w:val="left" w:pos="1276"/>
          <w:tab w:val="left" w:pos="1875"/>
          <w:tab w:val="left" w:pos="3390"/>
          <w:tab w:val="left" w:pos="5083"/>
          <w:tab w:val="left" w:pos="5237"/>
          <w:tab w:val="left" w:pos="5989"/>
          <w:tab w:val="left" w:pos="6716"/>
          <w:tab w:val="left" w:pos="10075"/>
          <w:tab w:val="left" w:pos="10207"/>
        </w:tabs>
        <w:spacing w:line="480" w:lineRule="auto"/>
        <w:ind w:left="949" w:right="433"/>
        <w:rPr>
          <w:rFonts w:ascii="Calibri" w:eastAsia="Arial Unicode MS" w:hAnsi="Calibri" w:cs="Tw Cen MT"/>
          <w:sz w:val="24"/>
          <w:szCs w:val="24"/>
        </w:rPr>
      </w:pPr>
      <w:proofErr w:type="gramStart"/>
      <w:r w:rsidRPr="00216563">
        <w:rPr>
          <w:rFonts w:ascii="Calibri" w:eastAsia="Arial Unicode MS" w:hAnsi="Calibri" w:cs="Tw Cen MT"/>
          <w:sz w:val="24"/>
          <w:szCs w:val="24"/>
        </w:rPr>
        <w:t>prov._</w:t>
      </w:r>
      <w:proofErr w:type="gramEnd"/>
      <w:r w:rsidRPr="00216563">
        <w:rPr>
          <w:rFonts w:ascii="Calibri" w:eastAsia="Arial Unicode MS" w:hAnsi="Calibri" w:cs="Tw Cen MT"/>
          <w:sz w:val="24"/>
          <w:szCs w:val="24"/>
        </w:rPr>
        <w:t>__________________________________________________________</w:t>
      </w:r>
    </w:p>
    <w:p w:rsidR="0061221F" w:rsidRPr="00216563" w:rsidRDefault="0061221F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075"/>
          <w:tab w:val="left" w:pos="10207"/>
        </w:tabs>
        <w:spacing w:line="480" w:lineRule="auto"/>
        <w:ind w:left="949" w:right="433"/>
        <w:rPr>
          <w:rFonts w:ascii="Calibri" w:eastAsia="Arial Unicode MS" w:hAnsi="Calibri" w:cs="Tw Cen MT"/>
          <w:sz w:val="24"/>
          <w:szCs w:val="24"/>
        </w:rPr>
      </w:pPr>
      <w:r w:rsidRPr="00216563">
        <w:rPr>
          <w:rFonts w:ascii="Calibri" w:eastAsia="Arial Unicode MS" w:hAnsi="Calibri" w:cs="Tw Cen MT"/>
          <w:sz w:val="24"/>
          <w:szCs w:val="24"/>
        </w:rPr>
        <w:t xml:space="preserve">e residente in____________________________________________________ </w:t>
      </w:r>
    </w:p>
    <w:p w:rsidR="0061221F" w:rsidRPr="00216563" w:rsidRDefault="0061221F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075"/>
          <w:tab w:val="left" w:pos="10207"/>
        </w:tabs>
        <w:spacing w:line="480" w:lineRule="auto"/>
        <w:ind w:left="949" w:right="433"/>
        <w:rPr>
          <w:rFonts w:ascii="Calibri" w:eastAsia="Arial Unicode MS" w:hAnsi="Calibri" w:cs="Tw Cen MT"/>
          <w:sz w:val="24"/>
          <w:szCs w:val="24"/>
        </w:rPr>
      </w:pPr>
      <w:r w:rsidRPr="00216563">
        <w:rPr>
          <w:rFonts w:ascii="Calibri" w:eastAsia="Arial Unicode MS" w:hAnsi="Calibri" w:cs="Tw Cen MT"/>
          <w:sz w:val="24"/>
          <w:szCs w:val="24"/>
        </w:rPr>
        <w:t>via____________________________________________________________</w:t>
      </w:r>
    </w:p>
    <w:p w:rsidR="0061221F" w:rsidRPr="00216563" w:rsidRDefault="0061221F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075"/>
          <w:tab w:val="left" w:pos="10207"/>
        </w:tabs>
        <w:spacing w:line="480" w:lineRule="auto"/>
        <w:ind w:left="949" w:right="433"/>
        <w:rPr>
          <w:rFonts w:ascii="Calibri" w:eastAsia="Arial Unicode MS" w:hAnsi="Calibri" w:cs="Tw Cen MT"/>
          <w:sz w:val="24"/>
          <w:szCs w:val="24"/>
        </w:rPr>
      </w:pPr>
      <w:proofErr w:type="spellStart"/>
      <w:r w:rsidRPr="00216563">
        <w:rPr>
          <w:rFonts w:ascii="Calibri" w:eastAsia="Arial Unicode MS" w:hAnsi="Calibri" w:cs="Tw Cen MT"/>
          <w:sz w:val="24"/>
          <w:szCs w:val="24"/>
        </w:rPr>
        <w:t>cap</w:t>
      </w:r>
      <w:proofErr w:type="spellEnd"/>
      <w:r w:rsidRPr="00216563">
        <w:rPr>
          <w:rFonts w:ascii="Calibri" w:eastAsia="Arial Unicode MS" w:hAnsi="Calibri" w:cs="Tw Cen MT"/>
          <w:sz w:val="24"/>
          <w:szCs w:val="24"/>
        </w:rPr>
        <w:t>____________________________________________________________</w:t>
      </w:r>
    </w:p>
    <w:p w:rsidR="0061221F" w:rsidRPr="00216563" w:rsidRDefault="0061221F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075"/>
          <w:tab w:val="left" w:pos="10207"/>
        </w:tabs>
        <w:spacing w:line="480" w:lineRule="auto"/>
        <w:ind w:left="949" w:right="433"/>
        <w:rPr>
          <w:rFonts w:ascii="Calibri" w:hAnsi="Calibri"/>
        </w:rPr>
      </w:pPr>
      <w:proofErr w:type="spellStart"/>
      <w:proofErr w:type="gramStart"/>
      <w:r w:rsidRPr="00216563">
        <w:rPr>
          <w:rFonts w:ascii="Calibri" w:eastAsia="Arial Unicode MS" w:hAnsi="Calibri" w:cs="Tw Cen MT"/>
          <w:sz w:val="24"/>
          <w:szCs w:val="24"/>
        </w:rPr>
        <w:t>tel</w:t>
      </w:r>
      <w:proofErr w:type="spellEnd"/>
      <w:proofErr w:type="gramEnd"/>
      <w:r w:rsidRPr="00216563">
        <w:rPr>
          <w:rFonts w:ascii="Calibri" w:eastAsia="Arial Unicode MS" w:hAnsi="Calibri" w:cs="Tw Cen MT"/>
          <w:sz w:val="24"/>
          <w:szCs w:val="24"/>
        </w:rPr>
        <w:t xml:space="preserve">/ </w:t>
      </w:r>
      <w:proofErr w:type="spellStart"/>
      <w:r w:rsidRPr="00216563">
        <w:rPr>
          <w:rFonts w:ascii="Calibri" w:eastAsia="Arial Unicode MS" w:hAnsi="Calibri" w:cs="Tw Cen MT"/>
          <w:sz w:val="24"/>
          <w:szCs w:val="24"/>
        </w:rPr>
        <w:t>cell</w:t>
      </w:r>
      <w:proofErr w:type="spellEnd"/>
      <w:r w:rsidRPr="00216563">
        <w:rPr>
          <w:rFonts w:ascii="Calibri" w:eastAsia="Arial Unicode MS" w:hAnsi="Calibri" w:cs="Tw Cen MT"/>
          <w:sz w:val="24"/>
          <w:szCs w:val="24"/>
        </w:rPr>
        <w:t>.______________________________________</w:t>
      </w:r>
      <w:r w:rsidRPr="00216563">
        <w:rPr>
          <w:rFonts w:ascii="Calibri" w:eastAsia="Verdana" w:hAnsi="Calibri" w:cs="Verdana"/>
          <w:sz w:val="22"/>
          <w:szCs w:val="22"/>
        </w:rPr>
        <w:tab/>
      </w:r>
    </w:p>
    <w:p w:rsidR="00A561E1" w:rsidRDefault="0061221F" w:rsidP="00A561E1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075"/>
          <w:tab w:val="left" w:pos="10207"/>
        </w:tabs>
        <w:spacing w:line="360" w:lineRule="auto"/>
        <w:ind w:left="947" w:right="431"/>
        <w:rPr>
          <w:rFonts w:ascii="Calibri" w:eastAsia="Arial Unicode MS" w:hAnsi="Calibri" w:cs="Tw Cen MT"/>
          <w:sz w:val="24"/>
          <w:szCs w:val="24"/>
        </w:rPr>
      </w:pPr>
      <w:proofErr w:type="gramStart"/>
      <w:r w:rsidRPr="00216563">
        <w:rPr>
          <w:rFonts w:ascii="Calibri" w:eastAsia="Arial Unicode MS" w:hAnsi="Calibri" w:cs="Tw Cen MT"/>
          <w:sz w:val="24"/>
          <w:szCs w:val="24"/>
        </w:rPr>
        <w:t>indirizzo</w:t>
      </w:r>
      <w:proofErr w:type="gramEnd"/>
      <w:r w:rsidRPr="00216563">
        <w:rPr>
          <w:rFonts w:ascii="Calibri" w:eastAsia="Arial Unicode MS" w:hAnsi="Calibri" w:cs="Tw Cen MT"/>
          <w:sz w:val="24"/>
          <w:szCs w:val="24"/>
        </w:rPr>
        <w:t xml:space="preserve"> di posta elettronica:</w:t>
      </w:r>
      <w:r w:rsidR="007F6D2B" w:rsidRPr="00216563">
        <w:rPr>
          <w:rFonts w:ascii="Calibri" w:eastAsia="Arial Unicode MS" w:hAnsi="Calibri" w:cs="Tw Cen MT"/>
          <w:sz w:val="24"/>
          <w:szCs w:val="24"/>
        </w:rPr>
        <w:t xml:space="preserve"> _______________________________________</w:t>
      </w:r>
    </w:p>
    <w:p w:rsidR="0061221F" w:rsidRPr="00216563" w:rsidRDefault="00A561E1" w:rsidP="00A561E1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075"/>
          <w:tab w:val="left" w:pos="10207"/>
        </w:tabs>
        <w:spacing w:line="360" w:lineRule="auto"/>
        <w:ind w:left="947" w:right="431"/>
        <w:rPr>
          <w:rFonts w:ascii="Calibri" w:eastAsia="Arial Unicode MS" w:hAnsi="Calibri" w:cs="Tw Cen MT"/>
          <w:sz w:val="24"/>
          <w:szCs w:val="24"/>
        </w:rPr>
      </w:pPr>
      <w:proofErr w:type="gramStart"/>
      <w:r>
        <w:rPr>
          <w:rFonts w:ascii="Calibri" w:eastAsia="Arial Unicode MS" w:hAnsi="Calibri" w:cs="Tw Cen MT"/>
          <w:sz w:val="24"/>
          <w:szCs w:val="24"/>
        </w:rPr>
        <w:t>dipendente</w:t>
      </w:r>
      <w:proofErr w:type="gramEnd"/>
      <w:r>
        <w:rPr>
          <w:rFonts w:ascii="Calibri" w:eastAsia="Arial Unicode MS" w:hAnsi="Calibri" w:cs="Tw Cen MT"/>
          <w:sz w:val="24"/>
          <w:szCs w:val="24"/>
        </w:rPr>
        <w:t xml:space="preserve"> dell’Istituzione Scolastica _________________________________</w:t>
      </w:r>
      <w:r w:rsidR="0061221F" w:rsidRPr="00216563">
        <w:rPr>
          <w:rFonts w:ascii="Calibri" w:eastAsia="Arial Unicode MS" w:hAnsi="Calibri" w:cs="Tw Cen MT"/>
          <w:sz w:val="24"/>
          <w:szCs w:val="24"/>
        </w:rPr>
        <w:tab/>
      </w:r>
      <w:r w:rsidR="0061221F" w:rsidRPr="00216563">
        <w:rPr>
          <w:rFonts w:ascii="Calibri" w:eastAsia="Arial Unicode MS" w:hAnsi="Calibri" w:cs="Tw Cen MT"/>
          <w:sz w:val="24"/>
          <w:szCs w:val="24"/>
        </w:rPr>
        <w:tab/>
      </w:r>
      <w:r w:rsidR="0061221F" w:rsidRPr="00216563">
        <w:rPr>
          <w:rFonts w:ascii="Calibri" w:eastAsia="Arial Unicode MS" w:hAnsi="Calibri" w:cs="Tw Cen MT"/>
          <w:sz w:val="24"/>
          <w:szCs w:val="24"/>
        </w:rPr>
        <w:tab/>
      </w:r>
      <w:r w:rsidR="0061221F" w:rsidRPr="00216563">
        <w:rPr>
          <w:rFonts w:ascii="Calibri" w:eastAsia="Arial Unicode MS" w:hAnsi="Calibri" w:cs="Tw Cen MT"/>
          <w:sz w:val="24"/>
          <w:szCs w:val="24"/>
        </w:rPr>
        <w:tab/>
      </w:r>
    </w:p>
    <w:p w:rsidR="0061221F" w:rsidRPr="00216563" w:rsidRDefault="0061221F">
      <w:pPr>
        <w:spacing w:before="7" w:line="480" w:lineRule="auto"/>
        <w:rPr>
          <w:rFonts w:ascii="Calibri" w:eastAsia="Arial Unicode MS" w:hAnsi="Calibri" w:cs="Tw Cen MT"/>
          <w:sz w:val="24"/>
          <w:szCs w:val="24"/>
        </w:rPr>
      </w:pPr>
    </w:p>
    <w:p w:rsidR="002E2430" w:rsidRPr="00216563" w:rsidRDefault="002E2430" w:rsidP="002E2430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libri" w:eastAsia="Calibri" w:hAnsi="Calibri"/>
          <w:b/>
          <w:bCs/>
          <w:kern w:val="0"/>
          <w:sz w:val="23"/>
          <w:szCs w:val="23"/>
          <w:lang w:eastAsia="it-IT"/>
        </w:rPr>
      </w:pPr>
      <w:r w:rsidRPr="00216563">
        <w:rPr>
          <w:rFonts w:ascii="Calibri" w:eastAsia="Calibri" w:hAnsi="Calibri"/>
          <w:b/>
          <w:bCs/>
          <w:kern w:val="0"/>
          <w:sz w:val="23"/>
          <w:szCs w:val="23"/>
          <w:lang w:eastAsia="it-IT"/>
        </w:rPr>
        <w:t>CHIEDE</w:t>
      </w:r>
    </w:p>
    <w:p w:rsidR="002E2430" w:rsidRPr="000D383E" w:rsidRDefault="002E2430" w:rsidP="002E2430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/>
          <w:bCs/>
          <w:kern w:val="0"/>
          <w:sz w:val="23"/>
          <w:szCs w:val="23"/>
          <w:lang w:eastAsia="it-IT"/>
        </w:rPr>
      </w:pPr>
      <w:proofErr w:type="gramStart"/>
      <w:r w:rsidRPr="000D383E">
        <w:rPr>
          <w:rFonts w:ascii="Calibri" w:eastAsia="Calibri" w:hAnsi="Calibri"/>
          <w:bCs/>
          <w:kern w:val="0"/>
          <w:sz w:val="23"/>
          <w:szCs w:val="23"/>
          <w:lang w:eastAsia="it-IT"/>
        </w:rPr>
        <w:t>di</w:t>
      </w:r>
      <w:proofErr w:type="gramEnd"/>
      <w:r w:rsidRPr="000D383E">
        <w:rPr>
          <w:rFonts w:ascii="Calibri" w:eastAsia="Calibri" w:hAnsi="Calibri"/>
          <w:bCs/>
          <w:kern w:val="0"/>
          <w:sz w:val="23"/>
          <w:szCs w:val="23"/>
          <w:lang w:eastAsia="it-IT"/>
        </w:rPr>
        <w:t xml:space="preserve"> essere ammesso/a  alla procedura di selezione </w:t>
      </w:r>
      <w:r w:rsidRPr="000D383E">
        <w:rPr>
          <w:rFonts w:ascii="Calibri" w:eastAsia="Arial Unicode MS" w:hAnsi="Calibri" w:cs="Tw Cen MT"/>
          <w:sz w:val="24"/>
          <w:szCs w:val="24"/>
        </w:rPr>
        <w:t>prevista dall’Avviso in oggetto</w:t>
      </w:r>
      <w:r w:rsidRPr="000D383E">
        <w:rPr>
          <w:rFonts w:ascii="Calibri" w:eastAsia="Calibri" w:hAnsi="Calibri"/>
          <w:bCs/>
          <w:kern w:val="0"/>
          <w:sz w:val="23"/>
          <w:szCs w:val="23"/>
          <w:lang w:eastAsia="it-IT"/>
        </w:rPr>
        <w:t xml:space="preserve"> in qualità di:</w:t>
      </w:r>
    </w:p>
    <w:p w:rsidR="007F6D2B" w:rsidRPr="000D383E" w:rsidRDefault="002E2430" w:rsidP="007F6D2B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/>
          <w:b/>
          <w:bCs/>
          <w:kern w:val="0"/>
          <w:sz w:val="24"/>
          <w:szCs w:val="24"/>
          <w:lang w:eastAsia="it-IT"/>
        </w:rPr>
      </w:pPr>
      <w:r w:rsidRPr="000D383E">
        <w:rPr>
          <w:rFonts w:ascii="Calibri" w:eastAsia="Calibri" w:hAnsi="Calibri"/>
          <w:b/>
          <w:bCs/>
          <w:kern w:val="0"/>
          <w:sz w:val="24"/>
          <w:szCs w:val="24"/>
          <w:lang w:eastAsia="it-IT"/>
        </w:rPr>
        <w:t>Esperto</w:t>
      </w:r>
      <w:r w:rsidR="007A2FE3" w:rsidRPr="000D383E">
        <w:rPr>
          <w:rFonts w:ascii="Calibri" w:eastAsia="Calibri" w:hAnsi="Calibri"/>
          <w:b/>
          <w:bCs/>
          <w:kern w:val="0"/>
          <w:sz w:val="24"/>
          <w:szCs w:val="24"/>
          <w:lang w:eastAsia="it-IT"/>
        </w:rPr>
        <w:t xml:space="preserve"> </w:t>
      </w:r>
      <w:r w:rsidR="000D383E" w:rsidRPr="000D383E">
        <w:rPr>
          <w:rFonts w:ascii="Calibri" w:eastAsia="Calibri" w:hAnsi="Calibri"/>
          <w:b/>
          <w:bCs/>
          <w:kern w:val="0"/>
          <w:sz w:val="24"/>
          <w:szCs w:val="24"/>
          <w:lang w:eastAsia="it-IT"/>
        </w:rPr>
        <w:t xml:space="preserve">nella </w:t>
      </w:r>
      <w:proofErr w:type="spellStart"/>
      <w:r w:rsidR="000D383E" w:rsidRPr="000D383E">
        <w:rPr>
          <w:rFonts w:ascii="Calibri" w:eastAsia="Calibri" w:hAnsi="Calibri"/>
          <w:b/>
          <w:bCs/>
          <w:kern w:val="0"/>
          <w:sz w:val="24"/>
          <w:szCs w:val="24"/>
          <w:lang w:eastAsia="it-IT"/>
        </w:rPr>
        <w:t>street</w:t>
      </w:r>
      <w:proofErr w:type="spellEnd"/>
      <w:r w:rsidR="000D383E" w:rsidRPr="000D383E">
        <w:rPr>
          <w:rFonts w:ascii="Calibri" w:eastAsia="Calibri" w:hAnsi="Calibri"/>
          <w:b/>
          <w:bCs/>
          <w:kern w:val="0"/>
          <w:sz w:val="24"/>
          <w:szCs w:val="24"/>
          <w:lang w:eastAsia="it-IT"/>
        </w:rPr>
        <w:t>-art</w:t>
      </w:r>
    </w:p>
    <w:p w:rsidR="000D383E" w:rsidRPr="00216563" w:rsidRDefault="000D383E" w:rsidP="007F6D2B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mbria"/>
          <w:color w:val="000000"/>
          <w:kern w:val="0"/>
          <w:lang w:eastAsia="it-IT"/>
        </w:rPr>
      </w:pPr>
    </w:p>
    <w:p w:rsidR="007F6D2B" w:rsidRPr="00216563" w:rsidRDefault="007F6D2B" w:rsidP="007F6D2B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mbria"/>
          <w:color w:val="000000"/>
          <w:kern w:val="0"/>
          <w:lang w:eastAsia="it-IT"/>
        </w:rPr>
      </w:pPr>
      <w:r w:rsidRPr="00216563">
        <w:rPr>
          <w:rFonts w:ascii="Calibri" w:eastAsia="Calibri" w:hAnsi="Calibri" w:cs="Cambria"/>
          <w:color w:val="000000"/>
          <w:kern w:val="0"/>
          <w:lang w:eastAsia="it-IT"/>
        </w:rPr>
        <w:t>A tal fine, valendosi delle disposizioni di cui all'art. 46 del DPR 28/12/2000 n. 445, consapevole delle sanzioni stabilite per le false attestazioni e mendaci dichiarazioni, previste dal Codice Penale e dalle Leggi speciali in materia e preso atto delle tematiche proposte nei percorsi formativi,</w:t>
      </w:r>
      <w:bookmarkStart w:id="0" w:name="_GoBack"/>
      <w:bookmarkEnd w:id="0"/>
    </w:p>
    <w:p w:rsidR="007F6D2B" w:rsidRPr="00216563" w:rsidRDefault="007F6D2B" w:rsidP="007F6D2B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  <w:i/>
          <w:iCs/>
          <w:color w:val="000000"/>
          <w:kern w:val="0"/>
          <w:sz w:val="22"/>
          <w:szCs w:val="22"/>
          <w:lang w:eastAsia="it-IT"/>
        </w:rPr>
      </w:pPr>
    </w:p>
    <w:p w:rsidR="007F6D2B" w:rsidRPr="00216563" w:rsidRDefault="007F6D2B" w:rsidP="007F6D2B">
      <w:pPr>
        <w:suppressAutoHyphens w:val="0"/>
        <w:autoSpaceDE w:val="0"/>
        <w:autoSpaceDN w:val="0"/>
        <w:adjustRightInd w:val="0"/>
        <w:jc w:val="center"/>
        <w:rPr>
          <w:rFonts w:ascii="Calibri" w:eastAsia="Calibri" w:hAnsi="Calibri" w:cs="Cambria"/>
          <w:b/>
          <w:bCs/>
          <w:i/>
          <w:iCs/>
          <w:color w:val="000000"/>
          <w:kern w:val="0"/>
          <w:sz w:val="24"/>
          <w:szCs w:val="24"/>
          <w:lang w:eastAsia="it-IT"/>
        </w:rPr>
      </w:pPr>
      <w:r w:rsidRPr="00216563">
        <w:rPr>
          <w:rFonts w:ascii="Calibri" w:eastAsia="Calibri" w:hAnsi="Calibri" w:cs="Cambria"/>
          <w:b/>
          <w:bCs/>
          <w:i/>
          <w:iCs/>
          <w:color w:val="000000"/>
          <w:kern w:val="0"/>
          <w:sz w:val="24"/>
          <w:szCs w:val="24"/>
          <w:lang w:eastAsia="it-IT"/>
        </w:rPr>
        <w:t>DICHIARA</w:t>
      </w:r>
    </w:p>
    <w:p w:rsidR="007F6D2B" w:rsidRPr="00216563" w:rsidRDefault="007F6D2B" w:rsidP="007F6D2B">
      <w:pPr>
        <w:suppressAutoHyphens w:val="0"/>
        <w:autoSpaceDE w:val="0"/>
        <w:autoSpaceDN w:val="0"/>
        <w:adjustRightInd w:val="0"/>
        <w:jc w:val="center"/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</w:pPr>
    </w:p>
    <w:p w:rsidR="007F6D2B" w:rsidRPr="00216563" w:rsidRDefault="007F6D2B" w:rsidP="007F6D2B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</w:pP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t xml:space="preserve">sotto la personale responsabilità di: </w:t>
      </w:r>
    </w:p>
    <w:p w:rsidR="007F6D2B" w:rsidRPr="00216563" w:rsidRDefault="007F6D2B" w:rsidP="007F6D2B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</w:pP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sym w:font="Book Antiqua" w:char="F0B7"/>
      </w: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t xml:space="preserve">    di aver </w:t>
      </w: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tab/>
      </w:r>
      <w:r w:rsidRPr="00216563">
        <w:rPr>
          <w:rFonts w:ascii="Calibri" w:eastAsia="Arial Unicode MS" w:hAnsi="Calibri" w:cs="Tw Cen MT"/>
          <w:sz w:val="24"/>
          <w:szCs w:val="24"/>
        </w:rPr>
        <w:t>preso visione del bando per la selezione in oggetto;</w:t>
      </w:r>
    </w:p>
    <w:p w:rsidR="007F6D2B" w:rsidRPr="00216563" w:rsidRDefault="007F6D2B" w:rsidP="007F6D2B">
      <w:pPr>
        <w:suppressAutoHyphens w:val="0"/>
        <w:autoSpaceDE w:val="0"/>
        <w:autoSpaceDN w:val="0"/>
        <w:adjustRightInd w:val="0"/>
        <w:spacing w:after="22"/>
        <w:ind w:left="426" w:hanging="426"/>
        <w:jc w:val="both"/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</w:pP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sym w:font="Book Antiqua" w:char="F0B7"/>
      </w: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t xml:space="preserve"> </w:t>
      </w: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tab/>
        <w:t xml:space="preserve">essere in possesso della cittadinanza italiana o di uno degli Stati membri dell’Unione europea; </w:t>
      </w:r>
    </w:p>
    <w:p w:rsidR="007F6D2B" w:rsidRPr="00216563" w:rsidRDefault="007F6D2B" w:rsidP="007F6D2B">
      <w:pPr>
        <w:suppressAutoHyphens w:val="0"/>
        <w:autoSpaceDE w:val="0"/>
        <w:autoSpaceDN w:val="0"/>
        <w:adjustRightInd w:val="0"/>
        <w:spacing w:after="22"/>
        <w:ind w:left="426" w:hanging="426"/>
        <w:jc w:val="both"/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</w:pP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lastRenderedPageBreak/>
        <w:sym w:font="Book Antiqua" w:char="F0B7"/>
      </w: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t xml:space="preserve"> </w:t>
      </w: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tab/>
        <w:t xml:space="preserve">godere dei diritti civili e politici; </w:t>
      </w:r>
    </w:p>
    <w:p w:rsidR="007F6D2B" w:rsidRPr="00216563" w:rsidRDefault="007F6D2B" w:rsidP="007F6D2B">
      <w:pPr>
        <w:suppressAutoHyphens w:val="0"/>
        <w:autoSpaceDE w:val="0"/>
        <w:autoSpaceDN w:val="0"/>
        <w:adjustRightInd w:val="0"/>
        <w:spacing w:after="22"/>
        <w:ind w:left="426" w:hanging="426"/>
        <w:jc w:val="both"/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</w:pP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sym w:font="Book Antiqua" w:char="F0B7"/>
      </w: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t xml:space="preserve"> </w:t>
      </w: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tab/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:rsidR="007F6D2B" w:rsidRPr="00216563" w:rsidRDefault="007F6D2B" w:rsidP="007F6D2B">
      <w:pPr>
        <w:suppressAutoHyphens w:val="0"/>
        <w:autoSpaceDE w:val="0"/>
        <w:autoSpaceDN w:val="0"/>
        <w:adjustRightInd w:val="0"/>
        <w:spacing w:after="22"/>
        <w:ind w:left="426" w:hanging="426"/>
        <w:jc w:val="both"/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</w:pP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sym w:font="Book Antiqua" w:char="F0B7"/>
      </w: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t xml:space="preserve"> </w:t>
      </w: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tab/>
        <w:t xml:space="preserve">essere a conoscenza di non essere sottoposto a procedimenti penali </w:t>
      </w:r>
    </w:p>
    <w:p w:rsidR="007F6D2B" w:rsidRPr="00216563" w:rsidRDefault="007F6D2B" w:rsidP="007F6D2B">
      <w:pPr>
        <w:suppressAutoHyphens w:val="0"/>
        <w:autoSpaceDE w:val="0"/>
        <w:autoSpaceDN w:val="0"/>
        <w:adjustRightInd w:val="0"/>
        <w:spacing w:after="22"/>
        <w:ind w:left="426" w:hanging="426"/>
        <w:jc w:val="both"/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</w:pP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sym w:font="Book Antiqua" w:char="F0B7"/>
      </w: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t xml:space="preserve"> </w:t>
      </w: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tab/>
        <w:t xml:space="preserve">essere in possesso dei requisiti essenziali previsti del presente avviso. </w:t>
      </w:r>
    </w:p>
    <w:p w:rsidR="007F6D2B" w:rsidRPr="00216563" w:rsidRDefault="007F6D2B" w:rsidP="007F6D2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</w:pP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sym w:font="Book Antiqua" w:char="F0B7"/>
      </w: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t xml:space="preserve"> </w:t>
      </w: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tab/>
        <w:t xml:space="preserve">aver preso visione dell’Avviso e di approvarne senza riserva ogni contenuto. </w:t>
      </w:r>
    </w:p>
    <w:p w:rsidR="007F6D2B" w:rsidRPr="00E64E12" w:rsidRDefault="007F6D2B" w:rsidP="007F6D2B">
      <w:pPr>
        <w:widowControl w:val="0"/>
        <w:numPr>
          <w:ilvl w:val="0"/>
          <w:numId w:val="21"/>
        </w:numPr>
        <w:suppressAutoHyphens w:val="0"/>
        <w:overflowPunct w:val="0"/>
        <w:autoSpaceDE w:val="0"/>
        <w:autoSpaceDN w:val="0"/>
        <w:adjustRightInd w:val="0"/>
        <w:ind w:left="426" w:hanging="426"/>
        <w:rPr>
          <w:rFonts w:ascii="Calibri" w:hAnsi="Calibri"/>
          <w:kern w:val="0"/>
          <w:sz w:val="24"/>
          <w:szCs w:val="24"/>
          <w:lang w:eastAsia="it-IT"/>
        </w:rPr>
      </w:pPr>
      <w:r w:rsidRPr="00216563">
        <w:rPr>
          <w:rFonts w:ascii="Calibri" w:hAnsi="Calibri"/>
          <w:kern w:val="0"/>
          <w:sz w:val="24"/>
          <w:szCs w:val="24"/>
          <w:lang w:val="el-GR" w:eastAsia="it-IT"/>
        </w:rPr>
        <w:t xml:space="preserve">di possedere titoli e competenze specifiche </w:t>
      </w:r>
      <w:r w:rsidR="007A2FE3">
        <w:rPr>
          <w:rFonts w:ascii="Calibri" w:hAnsi="Calibri"/>
          <w:kern w:val="0"/>
          <w:sz w:val="24"/>
          <w:szCs w:val="24"/>
          <w:lang w:eastAsia="it-IT"/>
        </w:rPr>
        <w:t xml:space="preserve">previste nell’avviso </w:t>
      </w:r>
    </w:p>
    <w:p w:rsidR="007F6D2B" w:rsidRPr="00216563" w:rsidRDefault="007F6D2B" w:rsidP="007F6D2B">
      <w:pPr>
        <w:suppressAutoHyphens w:val="0"/>
        <w:autoSpaceDE w:val="0"/>
        <w:autoSpaceDN w:val="0"/>
        <w:adjustRightInd w:val="0"/>
        <w:rPr>
          <w:rFonts w:ascii="Calibri" w:hAnsi="Calibri"/>
          <w:kern w:val="0"/>
          <w:sz w:val="24"/>
          <w:szCs w:val="24"/>
          <w:lang w:eastAsia="it-IT"/>
        </w:rPr>
      </w:pPr>
    </w:p>
    <w:p w:rsidR="00B7089D" w:rsidRPr="00216563" w:rsidRDefault="00B7089D" w:rsidP="00B7089D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</w:pPr>
    </w:p>
    <w:p w:rsidR="00B7089D" w:rsidRPr="00216563" w:rsidRDefault="00B7089D" w:rsidP="00B7089D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</w:pP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t xml:space="preserve">Elegge come domicilio per le comunicazioni relative alla selezione: </w:t>
      </w:r>
    </w:p>
    <w:p w:rsidR="00B7089D" w:rsidRPr="00216563" w:rsidRDefault="00B7089D" w:rsidP="00B7089D">
      <w:pPr>
        <w:suppressAutoHyphens w:val="0"/>
        <w:autoSpaceDE w:val="0"/>
        <w:autoSpaceDN w:val="0"/>
        <w:adjustRightInd w:val="0"/>
        <w:spacing w:after="5"/>
        <w:jc w:val="both"/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</w:pPr>
      <w:r w:rsidRPr="00216563">
        <w:rPr>
          <w:rFonts w:ascii="Calibri" w:eastAsia="Calibri" w:hAnsi="Calibri" w:cs="Arial"/>
          <w:color w:val="000000"/>
          <w:kern w:val="0"/>
          <w:sz w:val="24"/>
          <w:szCs w:val="24"/>
          <w:lang w:eastAsia="it-IT"/>
        </w:rPr>
        <w:t xml:space="preserve">□ </w:t>
      </w: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t xml:space="preserve">La propria residenza </w:t>
      </w:r>
    </w:p>
    <w:p w:rsidR="00B7089D" w:rsidRPr="00216563" w:rsidRDefault="00B7089D" w:rsidP="00B7089D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</w:pPr>
      <w:r w:rsidRPr="00216563">
        <w:rPr>
          <w:rFonts w:ascii="Calibri" w:eastAsia="Calibri" w:hAnsi="Calibri" w:cs="Arial"/>
          <w:color w:val="000000"/>
          <w:kern w:val="0"/>
          <w:sz w:val="24"/>
          <w:szCs w:val="24"/>
          <w:lang w:eastAsia="it-IT"/>
        </w:rPr>
        <w:t xml:space="preserve">□ </w:t>
      </w: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t>altra dimora: ______________________________________________________________</w:t>
      </w:r>
    </w:p>
    <w:p w:rsidR="00B7089D" w:rsidRPr="00216563" w:rsidRDefault="00B7089D" w:rsidP="00B7089D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</w:pPr>
    </w:p>
    <w:p w:rsidR="00B7089D" w:rsidRPr="00216563" w:rsidRDefault="00B7089D" w:rsidP="00B7089D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</w:pP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t xml:space="preserve">Il/la sottoscritto/a con la presente, ai sensi degli articoli 13 e 23 del </w:t>
      </w:r>
      <w:proofErr w:type="spellStart"/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t>D.Lgs.</w:t>
      </w:r>
      <w:proofErr w:type="spellEnd"/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t xml:space="preserve"> 196/2003 </w:t>
      </w:r>
      <w:r w:rsidRPr="00216563">
        <w:rPr>
          <w:rFonts w:ascii="Calibri" w:hAnsi="Calibri" w:cs="ComicSansMS-Bold"/>
          <w:bCs/>
          <w:sz w:val="24"/>
          <w:szCs w:val="24"/>
        </w:rPr>
        <w:t>e ex art. 13 del Regolamento Europeo 2016/</w:t>
      </w:r>
      <w:proofErr w:type="gramStart"/>
      <w:r w:rsidRPr="00216563">
        <w:rPr>
          <w:rFonts w:ascii="Calibri" w:hAnsi="Calibri" w:cs="ComicSansMS-Bold"/>
          <w:bCs/>
          <w:sz w:val="24"/>
          <w:szCs w:val="24"/>
        </w:rPr>
        <w:t xml:space="preserve">679 </w:t>
      </w:r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t xml:space="preserve"> e</w:t>
      </w:r>
      <w:proofErr w:type="gramEnd"/>
      <w:r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t xml:space="preserve"> successive modificazioni ed integrazioni, </w:t>
      </w:r>
    </w:p>
    <w:p w:rsidR="00B7089D" w:rsidRPr="00216563" w:rsidRDefault="00B7089D" w:rsidP="00B7089D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</w:pPr>
      <w:r w:rsidRPr="00216563">
        <w:rPr>
          <w:rFonts w:ascii="Calibri" w:eastAsia="Calibri" w:hAnsi="Calibri" w:cs="Cambria"/>
          <w:b/>
          <w:bCs/>
          <w:i/>
          <w:iCs/>
          <w:color w:val="000000"/>
          <w:kern w:val="0"/>
          <w:sz w:val="24"/>
          <w:szCs w:val="24"/>
          <w:lang w:eastAsia="it-IT"/>
        </w:rPr>
        <w:t>AUTORIZZA</w:t>
      </w:r>
    </w:p>
    <w:p w:rsidR="00B7089D" w:rsidRPr="00216563" w:rsidRDefault="00E64E12" w:rsidP="00B7089D">
      <w:pPr>
        <w:suppressAutoHyphens w:val="0"/>
        <w:autoSpaceDE w:val="0"/>
        <w:autoSpaceDN w:val="0"/>
        <w:adjustRightInd w:val="0"/>
        <w:jc w:val="both"/>
        <w:rPr>
          <w:rFonts w:ascii="Calibri" w:hAnsi="Calibri"/>
          <w:kern w:val="0"/>
          <w:sz w:val="24"/>
          <w:szCs w:val="24"/>
          <w:lang w:val="el-GR" w:eastAsia="it-IT"/>
        </w:rPr>
      </w:pPr>
      <w:r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t xml:space="preserve">La </w:t>
      </w:r>
      <w:r w:rsidR="007A2FE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t>Scuola Secondaria di I grado Montanari</w:t>
      </w:r>
      <w:r w:rsidR="00B7089D" w:rsidRPr="00216563">
        <w:rPr>
          <w:rFonts w:ascii="Calibri" w:eastAsia="Calibri" w:hAnsi="Calibri" w:cs="Cambria"/>
          <w:color w:val="000000"/>
          <w:kern w:val="0"/>
          <w:sz w:val="24"/>
          <w:szCs w:val="24"/>
          <w:lang w:eastAsia="it-IT"/>
        </w:rPr>
        <w:t xml:space="preserve">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</w:t>
      </w:r>
      <w:r w:rsidR="00B7089D" w:rsidRPr="00216563">
        <w:rPr>
          <w:rFonts w:ascii="Calibri" w:hAnsi="Calibri"/>
          <w:kern w:val="0"/>
          <w:sz w:val="24"/>
          <w:szCs w:val="24"/>
          <w:lang w:val="el-GR" w:eastAsia="it-IT"/>
        </w:rPr>
        <w:t>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B7089D" w:rsidRPr="00216563" w:rsidRDefault="00B7089D" w:rsidP="00B7089D">
      <w:pPr>
        <w:suppressAutoHyphens w:val="0"/>
        <w:autoSpaceDE w:val="0"/>
        <w:autoSpaceDN w:val="0"/>
        <w:adjustRightInd w:val="0"/>
        <w:jc w:val="both"/>
        <w:rPr>
          <w:rFonts w:ascii="Calibri" w:hAnsi="Calibri"/>
          <w:kern w:val="0"/>
          <w:sz w:val="24"/>
          <w:szCs w:val="24"/>
          <w:lang w:eastAsia="it-IT"/>
        </w:rPr>
      </w:pPr>
    </w:p>
    <w:p w:rsidR="00B7089D" w:rsidRPr="00216563" w:rsidRDefault="00B7089D" w:rsidP="00B7089D">
      <w:pPr>
        <w:suppressAutoHyphens w:val="0"/>
        <w:autoSpaceDE w:val="0"/>
        <w:autoSpaceDN w:val="0"/>
        <w:adjustRightInd w:val="0"/>
        <w:jc w:val="both"/>
        <w:rPr>
          <w:rFonts w:ascii="Calibri" w:hAnsi="Calibri"/>
          <w:kern w:val="0"/>
          <w:sz w:val="24"/>
          <w:szCs w:val="24"/>
          <w:lang w:eastAsia="it-IT"/>
        </w:rPr>
      </w:pPr>
    </w:p>
    <w:p w:rsidR="00B7089D" w:rsidRPr="00216563" w:rsidRDefault="00B7089D" w:rsidP="00B7089D">
      <w:pPr>
        <w:suppressAutoHyphens w:val="0"/>
        <w:autoSpaceDE w:val="0"/>
        <w:autoSpaceDN w:val="0"/>
        <w:adjustRightInd w:val="0"/>
        <w:jc w:val="both"/>
        <w:rPr>
          <w:rFonts w:ascii="Calibri" w:hAnsi="Calibri"/>
          <w:kern w:val="0"/>
          <w:sz w:val="24"/>
          <w:szCs w:val="24"/>
          <w:lang w:eastAsia="it-IT"/>
        </w:rPr>
      </w:pPr>
      <w:r w:rsidRPr="00216563">
        <w:rPr>
          <w:rFonts w:ascii="Calibri" w:hAnsi="Calibri"/>
          <w:kern w:val="0"/>
          <w:sz w:val="24"/>
          <w:szCs w:val="24"/>
          <w:lang w:eastAsia="it-IT"/>
        </w:rPr>
        <w:t>Data, _________________</w:t>
      </w:r>
      <w:r w:rsidRPr="00216563">
        <w:rPr>
          <w:rFonts w:ascii="Calibri" w:hAnsi="Calibri"/>
          <w:kern w:val="0"/>
          <w:sz w:val="24"/>
          <w:szCs w:val="24"/>
          <w:lang w:eastAsia="it-IT"/>
        </w:rPr>
        <w:tab/>
      </w:r>
      <w:r w:rsidRPr="00216563">
        <w:rPr>
          <w:rFonts w:ascii="Calibri" w:hAnsi="Calibri"/>
          <w:kern w:val="0"/>
          <w:sz w:val="24"/>
          <w:szCs w:val="24"/>
          <w:lang w:eastAsia="it-IT"/>
        </w:rPr>
        <w:tab/>
      </w:r>
      <w:r w:rsidRPr="00216563">
        <w:rPr>
          <w:rFonts w:ascii="Calibri" w:hAnsi="Calibri"/>
          <w:kern w:val="0"/>
          <w:sz w:val="24"/>
          <w:szCs w:val="24"/>
          <w:lang w:eastAsia="it-IT"/>
        </w:rPr>
        <w:tab/>
      </w:r>
      <w:r w:rsidRPr="00216563">
        <w:rPr>
          <w:rFonts w:ascii="Calibri" w:hAnsi="Calibri"/>
          <w:kern w:val="0"/>
          <w:sz w:val="24"/>
          <w:szCs w:val="24"/>
          <w:lang w:eastAsia="it-IT"/>
        </w:rPr>
        <w:tab/>
      </w:r>
      <w:r w:rsidRPr="00216563">
        <w:rPr>
          <w:rFonts w:ascii="Calibri" w:hAnsi="Calibri"/>
          <w:kern w:val="0"/>
          <w:sz w:val="24"/>
          <w:szCs w:val="24"/>
          <w:lang w:eastAsia="it-IT"/>
        </w:rPr>
        <w:tab/>
      </w:r>
      <w:r w:rsidRPr="00216563">
        <w:rPr>
          <w:rFonts w:ascii="Calibri" w:hAnsi="Calibri"/>
          <w:kern w:val="0"/>
          <w:sz w:val="24"/>
          <w:szCs w:val="24"/>
          <w:lang w:eastAsia="it-IT"/>
        </w:rPr>
        <w:tab/>
      </w:r>
      <w:r w:rsidRPr="00216563">
        <w:rPr>
          <w:rFonts w:ascii="Calibri" w:hAnsi="Calibri"/>
          <w:kern w:val="0"/>
          <w:sz w:val="24"/>
          <w:szCs w:val="24"/>
          <w:lang w:eastAsia="it-IT"/>
        </w:rPr>
        <w:tab/>
        <w:t xml:space="preserve">        Firma</w:t>
      </w:r>
    </w:p>
    <w:p w:rsidR="00B7089D" w:rsidRPr="00216563" w:rsidRDefault="00B7089D" w:rsidP="00B7089D">
      <w:pPr>
        <w:suppressAutoHyphens w:val="0"/>
        <w:autoSpaceDE w:val="0"/>
        <w:autoSpaceDN w:val="0"/>
        <w:adjustRightInd w:val="0"/>
        <w:jc w:val="both"/>
        <w:rPr>
          <w:rFonts w:ascii="Calibri" w:hAnsi="Calibri"/>
          <w:kern w:val="0"/>
          <w:sz w:val="24"/>
          <w:szCs w:val="24"/>
          <w:lang w:eastAsia="it-IT"/>
        </w:rPr>
      </w:pPr>
      <w:r w:rsidRPr="00216563">
        <w:rPr>
          <w:rFonts w:ascii="Calibri" w:hAnsi="Calibri"/>
          <w:kern w:val="0"/>
          <w:sz w:val="24"/>
          <w:szCs w:val="24"/>
          <w:lang w:eastAsia="it-IT"/>
        </w:rPr>
        <w:tab/>
      </w:r>
      <w:r w:rsidRPr="00216563">
        <w:rPr>
          <w:rFonts w:ascii="Calibri" w:hAnsi="Calibri"/>
          <w:kern w:val="0"/>
          <w:sz w:val="24"/>
          <w:szCs w:val="24"/>
          <w:lang w:eastAsia="it-IT"/>
        </w:rPr>
        <w:tab/>
      </w:r>
      <w:r w:rsidRPr="00216563">
        <w:rPr>
          <w:rFonts w:ascii="Calibri" w:hAnsi="Calibri"/>
          <w:kern w:val="0"/>
          <w:sz w:val="24"/>
          <w:szCs w:val="24"/>
          <w:lang w:eastAsia="it-IT"/>
        </w:rPr>
        <w:tab/>
      </w:r>
      <w:r w:rsidRPr="00216563">
        <w:rPr>
          <w:rFonts w:ascii="Calibri" w:hAnsi="Calibri"/>
          <w:kern w:val="0"/>
          <w:sz w:val="24"/>
          <w:szCs w:val="24"/>
          <w:lang w:eastAsia="it-IT"/>
        </w:rPr>
        <w:tab/>
      </w:r>
      <w:r w:rsidRPr="00216563">
        <w:rPr>
          <w:rFonts w:ascii="Calibri" w:hAnsi="Calibri"/>
          <w:kern w:val="0"/>
          <w:sz w:val="24"/>
          <w:szCs w:val="24"/>
          <w:lang w:eastAsia="it-IT"/>
        </w:rPr>
        <w:tab/>
      </w:r>
    </w:p>
    <w:p w:rsidR="00B7089D" w:rsidRPr="00216563" w:rsidRDefault="00B7089D" w:rsidP="00B7089D">
      <w:pPr>
        <w:suppressAutoHyphens w:val="0"/>
        <w:autoSpaceDE w:val="0"/>
        <w:autoSpaceDN w:val="0"/>
        <w:adjustRightInd w:val="0"/>
        <w:jc w:val="both"/>
        <w:rPr>
          <w:rFonts w:ascii="Calibri" w:hAnsi="Calibri"/>
          <w:kern w:val="0"/>
          <w:sz w:val="24"/>
          <w:szCs w:val="24"/>
          <w:lang w:eastAsia="it-IT"/>
        </w:rPr>
      </w:pPr>
      <w:r w:rsidRPr="00216563">
        <w:rPr>
          <w:rFonts w:ascii="Calibri" w:hAnsi="Calibri"/>
          <w:kern w:val="0"/>
          <w:sz w:val="24"/>
          <w:szCs w:val="24"/>
          <w:lang w:eastAsia="it-IT"/>
        </w:rPr>
        <w:tab/>
      </w:r>
      <w:r w:rsidRPr="00216563">
        <w:rPr>
          <w:rFonts w:ascii="Calibri" w:hAnsi="Calibri"/>
          <w:kern w:val="0"/>
          <w:sz w:val="24"/>
          <w:szCs w:val="24"/>
          <w:lang w:eastAsia="it-IT"/>
        </w:rPr>
        <w:tab/>
      </w:r>
      <w:r w:rsidRPr="00216563">
        <w:rPr>
          <w:rFonts w:ascii="Calibri" w:hAnsi="Calibri"/>
          <w:kern w:val="0"/>
          <w:sz w:val="24"/>
          <w:szCs w:val="24"/>
          <w:lang w:eastAsia="it-IT"/>
        </w:rPr>
        <w:tab/>
      </w:r>
      <w:r w:rsidRPr="00216563">
        <w:rPr>
          <w:rFonts w:ascii="Calibri" w:hAnsi="Calibri"/>
          <w:kern w:val="0"/>
          <w:sz w:val="24"/>
          <w:szCs w:val="24"/>
          <w:lang w:eastAsia="it-IT"/>
        </w:rPr>
        <w:tab/>
      </w:r>
      <w:r w:rsidRPr="00216563">
        <w:rPr>
          <w:rFonts w:ascii="Calibri" w:hAnsi="Calibri"/>
          <w:kern w:val="0"/>
          <w:sz w:val="24"/>
          <w:szCs w:val="24"/>
          <w:lang w:eastAsia="it-IT"/>
        </w:rPr>
        <w:tab/>
      </w:r>
      <w:r w:rsidRPr="00216563">
        <w:rPr>
          <w:rFonts w:ascii="Calibri" w:hAnsi="Calibri"/>
          <w:kern w:val="0"/>
          <w:sz w:val="24"/>
          <w:szCs w:val="24"/>
          <w:lang w:eastAsia="it-IT"/>
        </w:rPr>
        <w:tab/>
      </w:r>
      <w:r w:rsidRPr="00216563">
        <w:rPr>
          <w:rFonts w:ascii="Calibri" w:hAnsi="Calibri"/>
          <w:kern w:val="0"/>
          <w:sz w:val="24"/>
          <w:szCs w:val="24"/>
          <w:lang w:eastAsia="it-IT"/>
        </w:rPr>
        <w:tab/>
      </w:r>
      <w:r w:rsidRPr="00216563">
        <w:rPr>
          <w:rFonts w:ascii="Calibri" w:hAnsi="Calibri"/>
          <w:kern w:val="0"/>
          <w:sz w:val="24"/>
          <w:szCs w:val="24"/>
          <w:lang w:eastAsia="it-IT"/>
        </w:rPr>
        <w:tab/>
      </w:r>
      <w:r w:rsidRPr="00216563">
        <w:rPr>
          <w:rFonts w:ascii="Calibri" w:hAnsi="Calibri"/>
          <w:kern w:val="0"/>
          <w:sz w:val="24"/>
          <w:szCs w:val="24"/>
          <w:lang w:eastAsia="it-IT"/>
        </w:rPr>
        <w:tab/>
        <w:t>__________________________</w:t>
      </w:r>
    </w:p>
    <w:sectPr w:rsidR="00B7089D" w:rsidRPr="00216563" w:rsidSect="00FA64A1">
      <w:headerReference w:type="default" r:id="rId7"/>
      <w:footerReference w:type="default" r:id="rId8"/>
      <w:pgSz w:w="11906" w:h="16838"/>
      <w:pgMar w:top="769" w:right="1700" w:bottom="1134" w:left="709" w:header="712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D8A" w:rsidRDefault="00657D8A">
      <w:r>
        <w:separator/>
      </w:r>
    </w:p>
  </w:endnote>
  <w:endnote w:type="continuationSeparator" w:id="0">
    <w:p w:rsidR="00657D8A" w:rsidRDefault="00657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oto Sans Symbols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altName w:val="Lucida Sans Unicode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omicSansMS-Bold">
    <w:altName w:val="Comic Sans M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3DA" w:rsidRDefault="00E343DA" w:rsidP="00E343DA">
    <w:pPr>
      <w:spacing w:before="16"/>
      <w:ind w:right="458"/>
      <w:jc w:val="center"/>
      <w:rPr>
        <w:rFonts w:eastAsia="Calibri"/>
        <w:color w:val="000000"/>
        <w:sz w:val="18"/>
        <w:szCs w:val="18"/>
        <w:lang w:eastAsia="it-IT"/>
      </w:rPr>
    </w:pPr>
  </w:p>
  <w:p w:rsidR="00E343DA" w:rsidRDefault="00E343DA" w:rsidP="00E343DA">
    <w:pPr>
      <w:spacing w:before="16"/>
      <w:ind w:right="458"/>
      <w:jc w:val="center"/>
      <w:rPr>
        <w:rFonts w:eastAsia="Calibri"/>
        <w:color w:val="000000"/>
        <w:sz w:val="18"/>
        <w:szCs w:val="18"/>
        <w:lang w:eastAsia="it-IT"/>
      </w:rPr>
    </w:pPr>
  </w:p>
  <w:p w:rsidR="00E343DA" w:rsidRPr="00E343DA" w:rsidRDefault="00E343DA" w:rsidP="00E343DA">
    <w:pPr>
      <w:pStyle w:val="Pidipagina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D8A" w:rsidRDefault="00657D8A">
      <w:r>
        <w:separator/>
      </w:r>
    </w:p>
  </w:footnote>
  <w:footnote w:type="continuationSeparator" w:id="0">
    <w:p w:rsidR="00657D8A" w:rsidRDefault="00657D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5A5" w:rsidRDefault="00FE15A5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□"/>
      <w:lvlJc w:val="left"/>
      <w:pPr>
        <w:tabs>
          <w:tab w:val="num" w:pos="0"/>
        </w:tabs>
        <w:ind w:left="720" w:firstLine="360"/>
      </w:pPr>
      <w:rPr>
        <w:rFonts w:ascii="Arial" w:hAnsi="Arial" w:cs="Arial"/>
        <w:b/>
        <w:color w:val="000000"/>
        <w:sz w:val="24"/>
        <w:szCs w:val="24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1440" w:firstLine="1080"/>
      </w:pPr>
      <w:rPr>
        <w:rFonts w:ascii="Wingdings" w:hAnsi="Wingdings" w:cs="OpenSymbol"/>
        <w:color w:val="000080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1800"/>
      </w:pPr>
      <w:rPr>
        <w:rFonts w:ascii="Arial" w:hAnsi="Arial" w:cs="Arial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firstLine="2520"/>
      </w:pPr>
      <w:rPr>
        <w:rFonts w:ascii="Arial" w:hAnsi="Arial" w:cs="Aria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firstLine="3240"/>
      </w:pPr>
      <w:rPr>
        <w:rFonts w:ascii="Arial" w:hAnsi="Arial" w:cs="Aria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3960"/>
      </w:pPr>
      <w:rPr>
        <w:rFonts w:ascii="Arial" w:hAnsi="Arial" w:cs="Arial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firstLine="4680"/>
      </w:pPr>
      <w:rPr>
        <w:rFonts w:ascii="Arial" w:hAnsi="Arial" w:cs="Aria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firstLine="5400"/>
      </w:pPr>
      <w:rPr>
        <w:rFonts w:ascii="Arial" w:hAnsi="Arial" w:cs="Aria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120"/>
      </w:pPr>
      <w:rPr>
        <w:rFonts w:ascii="Arial" w:hAnsi="Arial" w:cs="Aria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□"/>
      <w:lvlJc w:val="left"/>
      <w:pPr>
        <w:tabs>
          <w:tab w:val="num" w:pos="0"/>
        </w:tabs>
        <w:ind w:left="720" w:firstLine="360"/>
      </w:pPr>
      <w:rPr>
        <w:rFonts w:ascii="Arial" w:hAnsi="Arial" w:cs="Arial"/>
        <w:b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firstLine="1080"/>
      </w:pPr>
      <w:rPr>
        <w:rFonts w:ascii="Arial" w:hAnsi="Arial" w:cs="Aria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1800"/>
      </w:pPr>
      <w:rPr>
        <w:rFonts w:ascii="Arial" w:hAnsi="Arial" w:cs="Arial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firstLine="2520"/>
      </w:pPr>
      <w:rPr>
        <w:rFonts w:ascii="Arial" w:hAnsi="Arial" w:cs="Aria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firstLine="3240"/>
      </w:pPr>
      <w:rPr>
        <w:rFonts w:ascii="Arial" w:hAnsi="Arial" w:cs="Aria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3960"/>
      </w:pPr>
      <w:rPr>
        <w:rFonts w:ascii="Arial" w:hAnsi="Arial" w:cs="Arial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firstLine="4680"/>
      </w:pPr>
      <w:rPr>
        <w:rFonts w:ascii="Arial" w:hAnsi="Arial" w:cs="Aria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firstLine="5400"/>
      </w:pPr>
      <w:rPr>
        <w:rFonts w:ascii="Arial" w:hAnsi="Arial" w:cs="Aria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120"/>
      </w:pPr>
      <w:rPr>
        <w:rFonts w:ascii="Arial" w:hAnsi="Arial" w:cs="Arial"/>
      </w:rPr>
    </w:lvl>
  </w:abstractNum>
  <w:abstractNum w:abstractNumId="3" w15:restartNumberingAfterBreak="0">
    <w:nsid w:val="041A19C0"/>
    <w:multiLevelType w:val="hybridMultilevel"/>
    <w:tmpl w:val="C4CE9950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CAF588E"/>
    <w:multiLevelType w:val="hybridMultilevel"/>
    <w:tmpl w:val="B20894DA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102271B"/>
    <w:multiLevelType w:val="multilevel"/>
    <w:tmpl w:val="F410BC6A"/>
    <w:lvl w:ilvl="0">
      <w:start w:val="1"/>
      <w:numFmt w:val="bullet"/>
      <w:lvlText w:val="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1971453"/>
    <w:multiLevelType w:val="hybridMultilevel"/>
    <w:tmpl w:val="F410BC6A"/>
    <w:lvl w:ilvl="0" w:tplc="6568D520">
      <w:start w:val="1"/>
      <w:numFmt w:val="bullet"/>
      <w:lvlText w:val="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4DF5396"/>
    <w:multiLevelType w:val="hybridMultilevel"/>
    <w:tmpl w:val="AC3C051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7963A4"/>
    <w:multiLevelType w:val="hybridMultilevel"/>
    <w:tmpl w:val="AAC62372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017F3E"/>
    <w:multiLevelType w:val="hybridMultilevel"/>
    <w:tmpl w:val="33943B54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A302147"/>
    <w:multiLevelType w:val="hybridMultilevel"/>
    <w:tmpl w:val="BA82B258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C8A56E1"/>
    <w:multiLevelType w:val="hybridMultilevel"/>
    <w:tmpl w:val="D8E2D340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244723"/>
    <w:multiLevelType w:val="multilevel"/>
    <w:tmpl w:val="F410BC6A"/>
    <w:lvl w:ilvl="0">
      <w:start w:val="1"/>
      <w:numFmt w:val="bullet"/>
      <w:lvlText w:val="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3A20608"/>
    <w:multiLevelType w:val="hybridMultilevel"/>
    <w:tmpl w:val="1E78212A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53332EB"/>
    <w:multiLevelType w:val="hybridMultilevel"/>
    <w:tmpl w:val="29F4D0AC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E934D3B"/>
    <w:multiLevelType w:val="hybridMultilevel"/>
    <w:tmpl w:val="48AC5910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D4209B7"/>
    <w:multiLevelType w:val="hybridMultilevel"/>
    <w:tmpl w:val="EA9E70CE"/>
    <w:lvl w:ilvl="0" w:tplc="0410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04748BE"/>
    <w:multiLevelType w:val="hybridMultilevel"/>
    <w:tmpl w:val="E132FF1A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0612285"/>
    <w:multiLevelType w:val="hybridMultilevel"/>
    <w:tmpl w:val="C0400810"/>
    <w:lvl w:ilvl="0" w:tplc="87A4231E">
      <w:numFmt w:val="bullet"/>
      <w:lvlText w:val=""/>
      <w:lvlJc w:val="left"/>
      <w:pPr>
        <w:ind w:left="720" w:hanging="360"/>
      </w:pPr>
      <w:rPr>
        <w:rFonts w:ascii="Book Antiqua" w:eastAsia="Calibri" w:hAnsi="Book Antiqua" w:cs="Cambria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5D73BF"/>
    <w:multiLevelType w:val="hybridMultilevel"/>
    <w:tmpl w:val="AF84F6CA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70D07A0"/>
    <w:multiLevelType w:val="hybridMultilevel"/>
    <w:tmpl w:val="843C66EA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12"/>
  </w:num>
  <w:num w:numId="7">
    <w:abstractNumId w:val="16"/>
  </w:num>
  <w:num w:numId="8">
    <w:abstractNumId w:val="7"/>
  </w:num>
  <w:num w:numId="9">
    <w:abstractNumId w:val="11"/>
  </w:num>
  <w:num w:numId="10">
    <w:abstractNumId w:val="3"/>
  </w:num>
  <w:num w:numId="11">
    <w:abstractNumId w:val="4"/>
  </w:num>
  <w:num w:numId="12">
    <w:abstractNumId w:val="19"/>
  </w:num>
  <w:num w:numId="13">
    <w:abstractNumId w:val="9"/>
  </w:num>
  <w:num w:numId="14">
    <w:abstractNumId w:val="13"/>
  </w:num>
  <w:num w:numId="15">
    <w:abstractNumId w:val="17"/>
  </w:num>
  <w:num w:numId="16">
    <w:abstractNumId w:val="8"/>
  </w:num>
  <w:num w:numId="17">
    <w:abstractNumId w:val="20"/>
  </w:num>
  <w:num w:numId="18">
    <w:abstractNumId w:val="15"/>
  </w:num>
  <w:num w:numId="19">
    <w:abstractNumId w:val="10"/>
  </w:num>
  <w:num w:numId="20">
    <w:abstractNumId w:val="14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64A1"/>
    <w:rsid w:val="000D383E"/>
    <w:rsid w:val="00127C62"/>
    <w:rsid w:val="00156401"/>
    <w:rsid w:val="001E6AB9"/>
    <w:rsid w:val="00216563"/>
    <w:rsid w:val="00247502"/>
    <w:rsid w:val="00254422"/>
    <w:rsid w:val="002E2430"/>
    <w:rsid w:val="003A6492"/>
    <w:rsid w:val="003B6818"/>
    <w:rsid w:val="003E5F20"/>
    <w:rsid w:val="004B760E"/>
    <w:rsid w:val="004E2EDF"/>
    <w:rsid w:val="0051379C"/>
    <w:rsid w:val="005937DF"/>
    <w:rsid w:val="0061221F"/>
    <w:rsid w:val="00657D8A"/>
    <w:rsid w:val="007370C9"/>
    <w:rsid w:val="00746CB1"/>
    <w:rsid w:val="007A2FE3"/>
    <w:rsid w:val="007F6D2B"/>
    <w:rsid w:val="00890025"/>
    <w:rsid w:val="008D3763"/>
    <w:rsid w:val="009D45FB"/>
    <w:rsid w:val="009F1B78"/>
    <w:rsid w:val="00A561E1"/>
    <w:rsid w:val="00B41B2C"/>
    <w:rsid w:val="00B7089D"/>
    <w:rsid w:val="00C6323A"/>
    <w:rsid w:val="00CB5B03"/>
    <w:rsid w:val="00D257BB"/>
    <w:rsid w:val="00DA194C"/>
    <w:rsid w:val="00DA1BDE"/>
    <w:rsid w:val="00E343DA"/>
    <w:rsid w:val="00E64E12"/>
    <w:rsid w:val="00EE6ED3"/>
    <w:rsid w:val="00FA64A1"/>
    <w:rsid w:val="00FE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9EBB949-7B17-447A-903F-E4071B70E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kern w:val="1"/>
      <w:lang w:eastAsia="ar-SA"/>
    </w:rPr>
  </w:style>
  <w:style w:type="paragraph" w:styleId="Titolo1">
    <w:name w:val="heading 1"/>
    <w:basedOn w:val="Normale"/>
    <w:next w:val="Corpotesto"/>
    <w:qFormat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Corpotesto"/>
    <w:qFormat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Titolo3">
    <w:name w:val="heading 3"/>
    <w:basedOn w:val="Normale"/>
    <w:next w:val="Corpotesto"/>
    <w:qFormat/>
    <w:pPr>
      <w:keepNext/>
      <w:numPr>
        <w:ilvl w:val="2"/>
        <w:numId w:val="1"/>
      </w:numPr>
      <w:outlineLvl w:val="2"/>
    </w:pPr>
    <w:rPr>
      <w:sz w:val="144"/>
    </w:rPr>
  </w:style>
  <w:style w:type="paragraph" w:styleId="Titolo5">
    <w:name w:val="heading 5"/>
    <w:basedOn w:val="Normale"/>
    <w:next w:val="Normale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8">
    <w:name w:val="heading 8"/>
    <w:basedOn w:val="Normale"/>
    <w:next w:val="Corpotesto"/>
    <w:qFormat/>
    <w:pPr>
      <w:keepNext/>
      <w:numPr>
        <w:ilvl w:val="7"/>
        <w:numId w:val="1"/>
      </w:numPr>
      <w:jc w:val="right"/>
      <w:outlineLvl w:val="7"/>
    </w:pPr>
    <w:rPr>
      <w:rFonts w:ascii="Century Gothic" w:hAnsi="Century Gothic" w:cs="Century Gothic"/>
    </w:rPr>
  </w:style>
  <w:style w:type="paragraph" w:styleId="Titolo9">
    <w:name w:val="heading 9"/>
    <w:basedOn w:val="Normale"/>
    <w:next w:val="Normale"/>
    <w:qFormat/>
    <w:pPr>
      <w:spacing w:before="240" w:after="60" w:line="276" w:lineRule="auto"/>
      <w:outlineLvl w:val="8"/>
    </w:pPr>
    <w:rPr>
      <w:rFonts w:ascii="Arial" w:eastAsia="Arial" w:hAnsi="Arial" w:cs="Arial"/>
      <w:color w:val="000000"/>
      <w:sz w:val="22"/>
      <w:szCs w:val="22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Verdana" w:hAnsi="Arial" w:cs="Arial"/>
      <w:b/>
      <w:color w:val="000000"/>
      <w:sz w:val="24"/>
      <w:szCs w:val="24"/>
    </w:rPr>
  </w:style>
  <w:style w:type="character" w:customStyle="1" w:styleId="WW8Num2z1">
    <w:name w:val="WW8Num2z1"/>
    <w:rPr>
      <w:rFonts w:ascii="Wingdings" w:eastAsia="Arial Unicode MS" w:hAnsi="Wingdings" w:cs="OpenSymbol"/>
      <w:color w:val="000080"/>
      <w:sz w:val="22"/>
      <w:szCs w:val="22"/>
    </w:rPr>
  </w:style>
  <w:style w:type="character" w:customStyle="1" w:styleId="WW8Num2z2">
    <w:name w:val="WW8Num2z2"/>
    <w:rPr>
      <w:rFonts w:ascii="Arial" w:hAnsi="Arial" w:cs="Arial"/>
    </w:rPr>
  </w:style>
  <w:style w:type="character" w:customStyle="1" w:styleId="WW8Num3z0">
    <w:name w:val="WW8Num3z0"/>
    <w:rPr>
      <w:rFonts w:ascii="Arial" w:hAnsi="Arial" w:cs="Arial"/>
      <w:b/>
      <w:sz w:val="24"/>
      <w:szCs w:val="24"/>
    </w:rPr>
  </w:style>
  <w:style w:type="character" w:customStyle="1" w:styleId="WW8Num3z1">
    <w:name w:val="WW8Num3z1"/>
    <w:rPr>
      <w:rFonts w:ascii="Arial" w:hAnsi="Arial" w:cs="Arial"/>
    </w:rPr>
  </w:style>
  <w:style w:type="character" w:customStyle="1" w:styleId="WW8Num4z0">
    <w:name w:val="WW8Num4z0"/>
    <w:rPr>
      <w:rFonts w:ascii="Symbol" w:hAnsi="Symbol" w:cs="Symbol" w:hint="default"/>
      <w:color w:val="auto"/>
      <w:sz w:val="16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  <w:color w:val="auto"/>
      <w:sz w:val="16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customStyle="1" w:styleId="Carpredefinitoparagrafo2">
    <w:name w:val="Car. predefinito paragrafo2"/>
  </w:style>
  <w:style w:type="character" w:styleId="Collegamentoipertestuale">
    <w:name w:val="Hyperlink"/>
    <w:rPr>
      <w:color w:val="0000FF"/>
      <w:u w:val="single"/>
    </w:rPr>
  </w:style>
  <w:style w:type="character" w:customStyle="1" w:styleId="Titolo8Carattere">
    <w:name w:val="Titolo 8 Carattere"/>
    <w:rPr>
      <w:rFonts w:ascii="Century Gothic" w:hAnsi="Century Gothic" w:cs="Century Gothic"/>
    </w:rPr>
  </w:style>
  <w:style w:type="character" w:customStyle="1" w:styleId="Titolo1Carattere">
    <w:name w:val="Titolo 1 Carattere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eastAsia="Arial" w:cs="Arial"/>
      <w:b/>
      <w:sz w:val="24"/>
      <w:szCs w:val="24"/>
    </w:rPr>
  </w:style>
  <w:style w:type="character" w:customStyle="1" w:styleId="ListLabel4">
    <w:name w:val="ListLabel 4"/>
    <w:rPr>
      <w:rFonts w:eastAsia="Arial" w:cs="Arial"/>
    </w:rPr>
  </w:style>
  <w:style w:type="character" w:customStyle="1" w:styleId="ListLabel5">
    <w:name w:val="ListLabel 5"/>
    <w:rPr>
      <w:rFonts w:eastAsia="Courier New" w:cs="Courier New"/>
    </w:rPr>
  </w:style>
  <w:style w:type="character" w:customStyle="1" w:styleId="ListLabel6">
    <w:name w:val="ListLabel 6"/>
    <w:rPr>
      <w:rFonts w:eastAsia="Noto Sans Symbols" w:cs="Noto Sans Symbols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Arial"/>
    </w:rPr>
  </w:style>
  <w:style w:type="paragraph" w:customStyle="1" w:styleId="Didascalia2">
    <w:name w:val="Didascalia2"/>
    <w:basedOn w:val="Normale"/>
    <w:next w:val="Normale"/>
    <w:pPr>
      <w:pBdr>
        <w:top w:val="single" w:sz="4" w:space="8" w:color="000000" w:shadow="1"/>
        <w:left w:val="single" w:sz="4" w:space="17" w:color="000000" w:shadow="1"/>
        <w:bottom w:val="single" w:sz="4" w:space="6" w:color="000000" w:shadow="1"/>
        <w:right w:val="single" w:sz="4" w:space="15" w:color="000000" w:shadow="1"/>
      </w:pBdr>
      <w:suppressAutoHyphens w:val="0"/>
      <w:spacing w:after="120"/>
      <w:jc w:val="center"/>
    </w:pPr>
    <w:rPr>
      <w:b/>
      <w:sz w:val="28"/>
      <w:lang w:val="en-GB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pPr>
      <w:jc w:val="center"/>
    </w:pPr>
    <w:rPr>
      <w:b/>
      <w:bCs/>
      <w:sz w:val="22"/>
    </w:rPr>
  </w:style>
  <w:style w:type="paragraph" w:customStyle="1" w:styleId="Testonormale1">
    <w:name w:val="Testo normale1"/>
    <w:basedOn w:val="Normale"/>
    <w:rPr>
      <w:rFonts w:ascii="Courier New" w:hAnsi="Courier New" w:cs="Courier New"/>
    </w:rPr>
  </w:style>
  <w:style w:type="paragraph" w:customStyle="1" w:styleId="p5">
    <w:name w:val="p5"/>
    <w:basedOn w:val="Normale"/>
    <w:pPr>
      <w:tabs>
        <w:tab w:val="left" w:pos="720"/>
      </w:tabs>
      <w:spacing w:line="280" w:lineRule="atLeast"/>
      <w:jc w:val="both"/>
    </w:pPr>
    <w:rPr>
      <w:sz w:val="24"/>
    </w:rPr>
  </w:style>
  <w:style w:type="paragraph" w:customStyle="1" w:styleId="Paragrafoelenco1">
    <w:name w:val="Paragrafo elenco1"/>
    <w:basedOn w:val="Normal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rsid w:val="008D376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8D3763"/>
    <w:rPr>
      <w:rFonts w:ascii="Tahoma" w:hAnsi="Tahoma" w:cs="Tahoma"/>
      <w:kern w:val="1"/>
      <w:sz w:val="16"/>
      <w:szCs w:val="16"/>
      <w:lang w:eastAsia="ar-SA"/>
    </w:rPr>
  </w:style>
  <w:style w:type="paragraph" w:styleId="Nessunaspaziatura">
    <w:name w:val="No Spacing"/>
    <w:uiPriority w:val="1"/>
    <w:qFormat/>
    <w:rsid w:val="00E64E1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39"/>
    <w:rsid w:val="00E64E1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4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Liceo Racchetti Crema</Company>
  <LinksUpToDate>false</LinksUpToDate>
  <CharactersWithSpaces>3273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01amministra</dc:creator>
  <cp:keywords/>
  <cp:lastModifiedBy>Loredana</cp:lastModifiedBy>
  <cp:revision>5</cp:revision>
  <cp:lastPrinted>2018-03-22T09:52:00Z</cp:lastPrinted>
  <dcterms:created xsi:type="dcterms:W3CDTF">2018-06-05T09:00:00Z</dcterms:created>
  <dcterms:modified xsi:type="dcterms:W3CDTF">2019-10-31T06:54:00Z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