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FABRO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120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1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C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4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315"/>
              <w:gridCol w:w="5330"/>
            </w:tblGrid>
            <w:tr w:rsidR="0092201E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ANDREANO MICHELE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BURUBEO THOMAS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BUZATU DAVIDE IULIAN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CATANA CORINNE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CHERUBINI DAVIDE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CRISTACHE CLAUDIA ANDREEA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FRASCA ANDREA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GLISA GIULIA DENISA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GRANCIO GINEVRA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HASAJ EMANUELE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MILO CHRISTIAN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PONZIANI ANNA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SENCHIU DAVID ANDREI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SOARE IRIS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TIBERI GIADA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2201E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2201E" w:rsidRDefault="00901AE9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TIBERI SVEVA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2201E" w:rsidRDefault="00901AE9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92201E" w:rsidRDefault="0092201E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FABRO,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66BE2"/>
    <w:multiLevelType w:val="hybridMultilevel"/>
    <w:tmpl w:val="27D09FE2"/>
    <w:lvl w:ilvl="0" w:tplc="785479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1C43D78"/>
    <w:multiLevelType w:val="hybridMultilevel"/>
    <w:tmpl w:val="A5E4CB4E"/>
    <w:lvl w:ilvl="0" w:tplc="74555599">
      <w:start w:val="1"/>
      <w:numFmt w:val="decimal"/>
      <w:lvlText w:val="%1."/>
      <w:lvlJc w:val="left"/>
      <w:pPr>
        <w:ind w:left="720" w:hanging="360"/>
      </w:pPr>
    </w:lvl>
    <w:lvl w:ilvl="1" w:tplc="74555599" w:tentative="1">
      <w:start w:val="1"/>
      <w:numFmt w:val="lowerLetter"/>
      <w:lvlText w:val="%2."/>
      <w:lvlJc w:val="left"/>
      <w:pPr>
        <w:ind w:left="1440" w:hanging="360"/>
      </w:pPr>
    </w:lvl>
    <w:lvl w:ilvl="2" w:tplc="74555599" w:tentative="1">
      <w:start w:val="1"/>
      <w:numFmt w:val="lowerRoman"/>
      <w:lvlText w:val="%3."/>
      <w:lvlJc w:val="right"/>
      <w:pPr>
        <w:ind w:left="2160" w:hanging="180"/>
      </w:pPr>
    </w:lvl>
    <w:lvl w:ilvl="3" w:tplc="74555599" w:tentative="1">
      <w:start w:val="1"/>
      <w:numFmt w:val="decimal"/>
      <w:lvlText w:val="%4."/>
      <w:lvlJc w:val="left"/>
      <w:pPr>
        <w:ind w:left="2880" w:hanging="360"/>
      </w:pPr>
    </w:lvl>
    <w:lvl w:ilvl="4" w:tplc="74555599" w:tentative="1">
      <w:start w:val="1"/>
      <w:numFmt w:val="lowerLetter"/>
      <w:lvlText w:val="%5."/>
      <w:lvlJc w:val="left"/>
      <w:pPr>
        <w:ind w:left="3600" w:hanging="360"/>
      </w:pPr>
    </w:lvl>
    <w:lvl w:ilvl="5" w:tplc="74555599" w:tentative="1">
      <w:start w:val="1"/>
      <w:numFmt w:val="lowerRoman"/>
      <w:lvlText w:val="%6."/>
      <w:lvlJc w:val="right"/>
      <w:pPr>
        <w:ind w:left="4320" w:hanging="180"/>
      </w:pPr>
    </w:lvl>
    <w:lvl w:ilvl="6" w:tplc="74555599" w:tentative="1">
      <w:start w:val="1"/>
      <w:numFmt w:val="decimal"/>
      <w:lvlText w:val="%7."/>
      <w:lvlJc w:val="left"/>
      <w:pPr>
        <w:ind w:left="5040" w:hanging="360"/>
      </w:pPr>
    </w:lvl>
    <w:lvl w:ilvl="7" w:tplc="74555599" w:tentative="1">
      <w:start w:val="1"/>
      <w:numFmt w:val="lowerLetter"/>
      <w:lvlText w:val="%8."/>
      <w:lvlJc w:val="left"/>
      <w:pPr>
        <w:ind w:left="5760" w:hanging="360"/>
      </w:pPr>
    </w:lvl>
    <w:lvl w:ilvl="8" w:tplc="745555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1AE9"/>
    <w:rsid w:val="009029EA"/>
    <w:rsid w:val="0092201E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5C354-2027-49CD-834E-37819ACA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2019-06-17T12:22:00Z</dcterms:created>
  <dcterms:modified xsi:type="dcterms:W3CDTF">2019-06-17T12:22:00Z</dcterms:modified>
</cp:coreProperties>
</file>