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F54" w:rsidRPr="00B2150C" w:rsidRDefault="00473F54" w:rsidP="00473F54">
      <w:pPr>
        <w:widowControl w:val="0"/>
        <w:autoSpaceDE w:val="0"/>
        <w:autoSpaceDN w:val="0"/>
        <w:ind w:right="5"/>
        <w:jc w:val="center"/>
        <w:rPr>
          <w:rFonts w:ascii="Calibri" w:eastAsia="Calibri" w:hAnsi="Calibri" w:cs="Calibri"/>
          <w:b/>
          <w:sz w:val="24"/>
          <w:szCs w:val="24"/>
          <w:lang w:eastAsia="en-US"/>
        </w:rPr>
      </w:pPr>
      <w:r w:rsidRPr="00B2150C">
        <w:rPr>
          <w:rFonts w:ascii="Calibri" w:eastAsia="Calibri" w:hAnsi="Calibri" w:cs="Calibri"/>
          <w:b/>
          <w:sz w:val="24"/>
          <w:szCs w:val="24"/>
          <w:lang w:eastAsia="en-US"/>
        </w:rPr>
        <w:t>Allegato 1- Istanza di partecipazione alla selezione per l’incarico di</w:t>
      </w:r>
    </w:p>
    <w:p w:rsidR="001122B9" w:rsidRPr="00B2150C" w:rsidRDefault="00473F54" w:rsidP="001122B9">
      <w:pPr>
        <w:widowControl w:val="0"/>
        <w:autoSpaceDE w:val="0"/>
        <w:autoSpaceDN w:val="0"/>
        <w:ind w:right="5"/>
        <w:jc w:val="center"/>
        <w:rPr>
          <w:rFonts w:ascii="Calibri" w:eastAsia="Calibri" w:hAnsi="Calibri" w:cs="Calibri"/>
          <w:b/>
          <w:sz w:val="24"/>
          <w:szCs w:val="24"/>
          <w:lang w:eastAsia="en-US"/>
        </w:rPr>
      </w:pPr>
      <w:r w:rsidRPr="00B2150C">
        <w:rPr>
          <w:rFonts w:ascii="Calibri" w:eastAsia="Calibri" w:hAnsi="Calibri" w:cs="Calibri"/>
          <w:b/>
          <w:sz w:val="24"/>
          <w:szCs w:val="24"/>
          <w:lang w:eastAsia="en-US"/>
        </w:rPr>
        <w:t>PROGETTISTA / COLLAUDATORE PON-FESR</w:t>
      </w:r>
      <w:r w:rsidR="00B2150C" w:rsidRPr="00B2150C">
        <w:rPr>
          <w:rFonts w:ascii="Calibri" w:eastAsia="Calibri" w:hAnsi="Calibri" w:cs="Calibri"/>
          <w:b/>
          <w:sz w:val="24"/>
          <w:szCs w:val="24"/>
          <w:lang w:eastAsia="en-US"/>
        </w:rPr>
        <w:t xml:space="preserve"> </w:t>
      </w:r>
      <w:r w:rsidR="00F33DB3" w:rsidRPr="00B2150C">
        <w:rPr>
          <w:rFonts w:ascii="Calibri" w:eastAsia="Calibri" w:hAnsi="Calibri" w:cs="Calibri"/>
          <w:b/>
          <w:sz w:val="24"/>
          <w:szCs w:val="24"/>
          <w:lang w:eastAsia="en-US"/>
        </w:rPr>
        <w:t>13.1.2A-FESRPON-</w:t>
      </w:r>
      <w:r w:rsidR="00B2150C" w:rsidRPr="00B2150C">
        <w:rPr>
          <w:rFonts w:ascii="Calibri" w:eastAsia="Calibri" w:hAnsi="Calibri" w:cs="Calibri"/>
          <w:b/>
          <w:sz w:val="24"/>
          <w:szCs w:val="24"/>
          <w:lang w:eastAsia="en-US"/>
        </w:rPr>
        <w:t>FR</w:t>
      </w:r>
      <w:r w:rsidR="0057102F">
        <w:rPr>
          <w:rFonts w:ascii="Calibri" w:eastAsia="Calibri" w:hAnsi="Calibri" w:cs="Calibri"/>
          <w:b/>
          <w:sz w:val="24"/>
          <w:szCs w:val="24"/>
          <w:lang w:eastAsia="en-US"/>
        </w:rPr>
        <w:t>-2022</w:t>
      </w:r>
      <w:r w:rsidR="00F33DB3" w:rsidRPr="00B2150C">
        <w:rPr>
          <w:rFonts w:ascii="Calibri" w:eastAsia="Calibri" w:hAnsi="Calibri" w:cs="Calibri"/>
          <w:b/>
          <w:sz w:val="24"/>
          <w:szCs w:val="24"/>
          <w:lang w:eastAsia="en-US"/>
        </w:rPr>
        <w:t>-</w:t>
      </w:r>
      <w:r w:rsidR="0057102F">
        <w:rPr>
          <w:rFonts w:ascii="Calibri" w:eastAsia="Calibri" w:hAnsi="Calibri" w:cs="Calibri"/>
          <w:b/>
          <w:sz w:val="24"/>
          <w:szCs w:val="24"/>
          <w:lang w:eastAsia="en-US"/>
        </w:rPr>
        <w:t>8</w:t>
      </w:r>
    </w:p>
    <w:p w:rsidR="00473F54" w:rsidRPr="00B2150C" w:rsidRDefault="00473F54" w:rsidP="001122B9">
      <w:pPr>
        <w:widowControl w:val="0"/>
        <w:autoSpaceDE w:val="0"/>
        <w:autoSpaceDN w:val="0"/>
        <w:ind w:right="5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1122B9" w:rsidRPr="00B2150C" w:rsidRDefault="001122B9" w:rsidP="001122B9">
      <w:pPr>
        <w:widowControl w:val="0"/>
        <w:autoSpaceDE w:val="0"/>
        <w:autoSpaceDN w:val="0"/>
        <w:ind w:right="142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B2150C">
        <w:rPr>
          <w:rFonts w:ascii="Calibri" w:eastAsia="Calibri" w:hAnsi="Calibri" w:cs="Calibri"/>
          <w:b/>
          <w:sz w:val="22"/>
          <w:szCs w:val="22"/>
          <w:lang w:eastAsia="en-US"/>
        </w:rPr>
        <w:tab/>
      </w:r>
      <w:r w:rsidRPr="00B2150C">
        <w:rPr>
          <w:rFonts w:ascii="Calibri" w:eastAsia="Calibri" w:hAnsi="Calibri" w:cs="Calibri"/>
          <w:b/>
          <w:sz w:val="22"/>
          <w:szCs w:val="22"/>
          <w:lang w:eastAsia="en-US"/>
        </w:rPr>
        <w:tab/>
      </w:r>
      <w:r w:rsidRPr="00B2150C">
        <w:rPr>
          <w:rFonts w:ascii="Calibri" w:eastAsia="Calibri" w:hAnsi="Calibri" w:cs="Calibri"/>
          <w:b/>
          <w:sz w:val="22"/>
          <w:szCs w:val="22"/>
          <w:lang w:eastAsia="en-US"/>
        </w:rPr>
        <w:tab/>
      </w:r>
      <w:r w:rsidRPr="00B2150C">
        <w:rPr>
          <w:rFonts w:ascii="Calibri" w:eastAsia="Calibri" w:hAnsi="Calibri" w:cs="Calibri"/>
          <w:b/>
          <w:sz w:val="22"/>
          <w:szCs w:val="22"/>
          <w:lang w:eastAsia="en-US"/>
        </w:rPr>
        <w:tab/>
      </w:r>
      <w:r w:rsidRPr="00B2150C">
        <w:rPr>
          <w:rFonts w:ascii="Calibri" w:eastAsia="Calibri" w:hAnsi="Calibri" w:cs="Calibri"/>
          <w:b/>
          <w:sz w:val="22"/>
          <w:szCs w:val="22"/>
          <w:lang w:eastAsia="en-US"/>
        </w:rPr>
        <w:tab/>
      </w:r>
      <w:r w:rsidRPr="00B2150C">
        <w:rPr>
          <w:rFonts w:ascii="Calibri" w:eastAsia="Calibri" w:hAnsi="Calibri" w:cs="Calibri"/>
          <w:b/>
          <w:sz w:val="22"/>
          <w:szCs w:val="22"/>
          <w:lang w:eastAsia="en-US"/>
        </w:rPr>
        <w:tab/>
      </w:r>
      <w:r w:rsidRPr="00B2150C">
        <w:rPr>
          <w:rFonts w:ascii="Calibri" w:eastAsia="Calibri" w:hAnsi="Calibri" w:cs="Calibri"/>
          <w:b/>
          <w:sz w:val="22"/>
          <w:szCs w:val="22"/>
          <w:lang w:eastAsia="en-US"/>
        </w:rPr>
        <w:tab/>
      </w:r>
      <w:r w:rsidRPr="00B2150C">
        <w:rPr>
          <w:rFonts w:ascii="Calibri" w:eastAsia="Calibri" w:hAnsi="Calibri" w:cs="Calibri"/>
          <w:b/>
          <w:sz w:val="22"/>
          <w:szCs w:val="22"/>
          <w:lang w:eastAsia="en-US"/>
        </w:rPr>
        <w:tab/>
        <w:t>Al</w:t>
      </w:r>
      <w:r w:rsidR="0057102F">
        <w:rPr>
          <w:rFonts w:ascii="Calibri" w:eastAsia="Calibri" w:hAnsi="Calibri" w:cs="Calibri"/>
          <w:b/>
          <w:sz w:val="22"/>
          <w:szCs w:val="22"/>
          <w:lang w:eastAsia="en-US"/>
        </w:rPr>
        <w:t>la</w:t>
      </w:r>
      <w:r w:rsidRPr="00B2150C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Dirigente Scolastic</w:t>
      </w:r>
      <w:r w:rsidR="0057102F">
        <w:rPr>
          <w:rFonts w:ascii="Calibri" w:eastAsia="Calibri" w:hAnsi="Calibri" w:cs="Calibri"/>
          <w:b/>
          <w:sz w:val="22"/>
          <w:szCs w:val="22"/>
          <w:lang w:eastAsia="en-US"/>
        </w:rPr>
        <w:t>a</w:t>
      </w:r>
    </w:p>
    <w:p w:rsidR="001122B9" w:rsidRPr="00B2150C" w:rsidRDefault="001122B9" w:rsidP="001122B9">
      <w:pPr>
        <w:widowControl w:val="0"/>
        <w:autoSpaceDE w:val="0"/>
        <w:autoSpaceDN w:val="0"/>
        <w:ind w:right="142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B2150C">
        <w:rPr>
          <w:rFonts w:ascii="Calibri" w:eastAsia="Calibri" w:hAnsi="Calibri" w:cs="Calibri"/>
          <w:b/>
          <w:sz w:val="22"/>
          <w:szCs w:val="22"/>
          <w:lang w:eastAsia="en-US"/>
        </w:rPr>
        <w:tab/>
      </w:r>
      <w:r w:rsidRPr="00B2150C">
        <w:rPr>
          <w:rFonts w:ascii="Calibri" w:eastAsia="Calibri" w:hAnsi="Calibri" w:cs="Calibri"/>
          <w:b/>
          <w:sz w:val="22"/>
          <w:szCs w:val="22"/>
          <w:lang w:eastAsia="en-US"/>
        </w:rPr>
        <w:tab/>
      </w:r>
      <w:r w:rsidRPr="00B2150C">
        <w:rPr>
          <w:rFonts w:ascii="Calibri" w:eastAsia="Calibri" w:hAnsi="Calibri" w:cs="Calibri"/>
          <w:b/>
          <w:sz w:val="22"/>
          <w:szCs w:val="22"/>
          <w:lang w:eastAsia="en-US"/>
        </w:rPr>
        <w:tab/>
      </w:r>
      <w:r w:rsidRPr="00B2150C">
        <w:rPr>
          <w:rFonts w:ascii="Calibri" w:eastAsia="Calibri" w:hAnsi="Calibri" w:cs="Calibri"/>
          <w:b/>
          <w:sz w:val="22"/>
          <w:szCs w:val="22"/>
          <w:lang w:eastAsia="en-US"/>
        </w:rPr>
        <w:tab/>
      </w:r>
      <w:r w:rsidRPr="00B2150C">
        <w:rPr>
          <w:rFonts w:ascii="Calibri" w:eastAsia="Calibri" w:hAnsi="Calibri" w:cs="Calibri"/>
          <w:b/>
          <w:sz w:val="22"/>
          <w:szCs w:val="22"/>
          <w:lang w:eastAsia="en-US"/>
        </w:rPr>
        <w:tab/>
      </w:r>
      <w:r w:rsidRPr="00B2150C">
        <w:rPr>
          <w:rFonts w:ascii="Calibri" w:eastAsia="Calibri" w:hAnsi="Calibri" w:cs="Calibri"/>
          <w:b/>
          <w:sz w:val="22"/>
          <w:szCs w:val="22"/>
          <w:lang w:eastAsia="en-US"/>
        </w:rPr>
        <w:tab/>
      </w:r>
      <w:r w:rsidRPr="00B2150C">
        <w:rPr>
          <w:rFonts w:ascii="Calibri" w:eastAsia="Calibri" w:hAnsi="Calibri" w:cs="Calibri"/>
          <w:b/>
          <w:sz w:val="22"/>
          <w:szCs w:val="22"/>
          <w:lang w:eastAsia="en-US"/>
        </w:rPr>
        <w:tab/>
      </w:r>
      <w:r w:rsidRPr="00B2150C">
        <w:rPr>
          <w:rFonts w:ascii="Calibri" w:eastAsia="Calibri" w:hAnsi="Calibri" w:cs="Calibri"/>
          <w:b/>
          <w:sz w:val="22"/>
          <w:szCs w:val="22"/>
          <w:lang w:eastAsia="en-US"/>
        </w:rPr>
        <w:tab/>
        <w:t xml:space="preserve">I.C. </w:t>
      </w:r>
      <w:r w:rsidR="0057102F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MORTEGLIANO CASTIONS </w:t>
      </w:r>
      <w:proofErr w:type="spellStart"/>
      <w:r w:rsidR="0057102F">
        <w:rPr>
          <w:rFonts w:ascii="Calibri" w:eastAsia="Calibri" w:hAnsi="Calibri" w:cs="Calibri"/>
          <w:b/>
          <w:sz w:val="22"/>
          <w:szCs w:val="22"/>
          <w:lang w:eastAsia="en-US"/>
        </w:rPr>
        <w:t>DI</w:t>
      </w:r>
      <w:proofErr w:type="spellEnd"/>
      <w:r w:rsidR="0057102F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STRADA</w:t>
      </w:r>
    </w:p>
    <w:p w:rsidR="001122B9" w:rsidRPr="00B2150C" w:rsidRDefault="001122B9" w:rsidP="001122B9">
      <w:pPr>
        <w:widowControl w:val="0"/>
        <w:autoSpaceDE w:val="0"/>
        <w:autoSpaceDN w:val="0"/>
        <w:ind w:right="142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473F54" w:rsidRPr="00B2150C" w:rsidRDefault="00473F54" w:rsidP="00473F54">
      <w:pPr>
        <w:widowControl w:val="0"/>
        <w:autoSpaceDE w:val="0"/>
        <w:autoSpaceDN w:val="0"/>
        <w:spacing w:after="120" w:line="276" w:lineRule="auto"/>
        <w:ind w:right="142"/>
        <w:rPr>
          <w:rFonts w:ascii="Calibri" w:eastAsia="Calibri" w:hAnsi="Calibri" w:cs="Calibri"/>
          <w:sz w:val="22"/>
          <w:szCs w:val="22"/>
          <w:lang w:eastAsia="en-US"/>
        </w:rPr>
      </w:pPr>
      <w:r w:rsidRPr="00B2150C">
        <w:rPr>
          <w:rFonts w:ascii="Calibri" w:eastAsia="Calibri" w:hAnsi="Calibri" w:cs="Calibri"/>
          <w:sz w:val="22"/>
          <w:szCs w:val="22"/>
          <w:lang w:eastAsia="en-US"/>
        </w:rPr>
        <w:t>Il sottoscritto ________________________________________________________________________________</w:t>
      </w:r>
    </w:p>
    <w:p w:rsidR="00473F54" w:rsidRPr="00B2150C" w:rsidRDefault="00473F54" w:rsidP="00473F54">
      <w:pPr>
        <w:widowControl w:val="0"/>
        <w:autoSpaceDE w:val="0"/>
        <w:autoSpaceDN w:val="0"/>
        <w:spacing w:after="120" w:line="276" w:lineRule="auto"/>
        <w:ind w:right="142"/>
        <w:rPr>
          <w:rFonts w:ascii="Calibri" w:eastAsia="Calibri" w:hAnsi="Calibri" w:cs="Calibri"/>
          <w:sz w:val="22"/>
          <w:szCs w:val="22"/>
          <w:lang w:eastAsia="en-US"/>
        </w:rPr>
      </w:pPr>
      <w:r w:rsidRPr="00B2150C">
        <w:rPr>
          <w:rFonts w:ascii="Calibri" w:eastAsia="Calibri" w:hAnsi="Calibri" w:cs="Calibri"/>
          <w:sz w:val="22"/>
          <w:szCs w:val="22"/>
          <w:lang w:eastAsia="en-US"/>
        </w:rPr>
        <w:t>Codice Fiscale ____________________________________ nato a _____________________________________</w:t>
      </w:r>
    </w:p>
    <w:p w:rsidR="00473F54" w:rsidRPr="00B2150C" w:rsidRDefault="00473F54" w:rsidP="00473F54">
      <w:pPr>
        <w:widowControl w:val="0"/>
        <w:autoSpaceDE w:val="0"/>
        <w:autoSpaceDN w:val="0"/>
        <w:spacing w:after="120" w:line="276" w:lineRule="auto"/>
        <w:ind w:right="-1"/>
        <w:rPr>
          <w:rFonts w:ascii="Calibri" w:eastAsia="Calibri" w:hAnsi="Calibri" w:cs="Calibri"/>
          <w:sz w:val="22"/>
          <w:szCs w:val="22"/>
          <w:lang w:eastAsia="en-US"/>
        </w:rPr>
      </w:pPr>
      <w:r w:rsidRPr="00B2150C">
        <w:rPr>
          <w:rFonts w:ascii="Calibri" w:eastAsia="Calibri" w:hAnsi="Calibri" w:cs="Calibri"/>
          <w:sz w:val="22"/>
          <w:szCs w:val="22"/>
          <w:lang w:eastAsia="en-US"/>
        </w:rPr>
        <w:t>il ________________ Residente a ______________________________ in Via ____________________________</w:t>
      </w:r>
    </w:p>
    <w:p w:rsidR="00473F54" w:rsidRPr="00B2150C" w:rsidRDefault="00473F54" w:rsidP="00473F54">
      <w:pPr>
        <w:widowControl w:val="0"/>
        <w:autoSpaceDE w:val="0"/>
        <w:autoSpaceDN w:val="0"/>
        <w:spacing w:after="120" w:line="276" w:lineRule="auto"/>
        <w:ind w:right="142"/>
        <w:rPr>
          <w:rFonts w:ascii="Calibri" w:eastAsia="Calibri" w:hAnsi="Calibri" w:cs="Calibri"/>
          <w:sz w:val="22"/>
          <w:szCs w:val="22"/>
          <w:lang w:eastAsia="en-US"/>
        </w:rPr>
      </w:pPr>
      <w:r w:rsidRPr="00B2150C">
        <w:rPr>
          <w:rFonts w:ascii="Calibri" w:eastAsia="Calibri" w:hAnsi="Calibri" w:cs="Calibri"/>
          <w:sz w:val="22"/>
          <w:szCs w:val="22"/>
          <w:lang w:eastAsia="en-US"/>
        </w:rPr>
        <w:t xml:space="preserve">tel. __________________, </w:t>
      </w:r>
      <w:proofErr w:type="spellStart"/>
      <w:r w:rsidRPr="00B2150C">
        <w:rPr>
          <w:rFonts w:ascii="Calibri" w:eastAsia="Calibri" w:hAnsi="Calibri" w:cs="Calibri"/>
          <w:sz w:val="22"/>
          <w:szCs w:val="22"/>
          <w:lang w:eastAsia="en-US"/>
        </w:rPr>
        <w:t>cell</w:t>
      </w:r>
      <w:proofErr w:type="spellEnd"/>
      <w:r w:rsidRPr="00B2150C">
        <w:rPr>
          <w:rFonts w:ascii="Calibri" w:eastAsia="Calibri" w:hAnsi="Calibri" w:cs="Calibri"/>
          <w:sz w:val="22"/>
          <w:szCs w:val="22"/>
          <w:lang w:eastAsia="en-US"/>
        </w:rPr>
        <w:t>. ____________________, email________________________________________,</w:t>
      </w:r>
    </w:p>
    <w:p w:rsidR="00473F54" w:rsidRPr="00B2150C" w:rsidRDefault="00473F54" w:rsidP="00473F54">
      <w:pPr>
        <w:widowControl w:val="0"/>
        <w:autoSpaceDE w:val="0"/>
        <w:autoSpaceDN w:val="0"/>
        <w:spacing w:after="120" w:line="276" w:lineRule="auto"/>
        <w:ind w:right="142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B2150C">
        <w:rPr>
          <w:rFonts w:ascii="Calibri" w:eastAsia="Calibri" w:hAnsi="Calibri" w:cs="Calibri"/>
          <w:b/>
          <w:sz w:val="22"/>
          <w:szCs w:val="22"/>
          <w:lang w:eastAsia="en-US"/>
        </w:rPr>
        <w:t>CHIEDE</w:t>
      </w:r>
    </w:p>
    <w:p w:rsidR="00473F54" w:rsidRPr="00B2150C" w:rsidRDefault="00473F54" w:rsidP="00473F54">
      <w:pPr>
        <w:widowControl w:val="0"/>
        <w:autoSpaceDE w:val="0"/>
        <w:autoSpaceDN w:val="0"/>
        <w:spacing w:after="120" w:line="276" w:lineRule="auto"/>
        <w:ind w:right="142"/>
        <w:rPr>
          <w:rFonts w:ascii="Calibri" w:eastAsia="Calibri" w:hAnsi="Calibri" w:cs="Calibri"/>
          <w:sz w:val="22"/>
          <w:szCs w:val="22"/>
          <w:lang w:eastAsia="en-US"/>
        </w:rPr>
      </w:pPr>
      <w:r w:rsidRPr="00B2150C">
        <w:rPr>
          <w:rFonts w:ascii="Calibri" w:eastAsia="Calibri" w:hAnsi="Calibri" w:cs="Calibri"/>
          <w:sz w:val="22"/>
          <w:szCs w:val="22"/>
          <w:lang w:eastAsia="en-US"/>
        </w:rPr>
        <w:t>di poter partecipare alla selezione per titoli per l'attribuzione dell'incarico di:</w:t>
      </w:r>
    </w:p>
    <w:p w:rsidR="00473F54" w:rsidRPr="00B2150C" w:rsidRDefault="00473F54" w:rsidP="00473F54">
      <w:pPr>
        <w:widowControl w:val="0"/>
        <w:autoSpaceDE w:val="0"/>
        <w:autoSpaceDN w:val="0"/>
        <w:spacing w:after="120" w:line="276" w:lineRule="auto"/>
        <w:ind w:right="142"/>
        <w:rPr>
          <w:rFonts w:ascii="Calibri" w:eastAsia="Calibri" w:hAnsi="Calibri" w:cs="Calibri"/>
          <w:sz w:val="22"/>
          <w:szCs w:val="22"/>
          <w:lang w:eastAsia="en-US"/>
        </w:rPr>
      </w:pPr>
      <w:r w:rsidRPr="00B2150C">
        <w:rPr>
          <w:rFonts w:ascii="Calibri" w:eastAsia="Calibri" w:hAnsi="Calibri" w:cs="Calibri"/>
          <w:sz w:val="22"/>
          <w:szCs w:val="22"/>
          <w:lang w:eastAsia="en-US"/>
        </w:rPr>
        <w:t>[  ] esperto Progettista</w:t>
      </w:r>
    </w:p>
    <w:p w:rsidR="00473F54" w:rsidRPr="00B2150C" w:rsidRDefault="00473F54" w:rsidP="00473F54">
      <w:pPr>
        <w:widowControl w:val="0"/>
        <w:autoSpaceDE w:val="0"/>
        <w:autoSpaceDN w:val="0"/>
        <w:spacing w:after="120" w:line="276" w:lineRule="auto"/>
        <w:ind w:right="142"/>
        <w:rPr>
          <w:rFonts w:ascii="Calibri" w:eastAsia="Calibri" w:hAnsi="Calibri" w:cs="Calibri"/>
          <w:sz w:val="22"/>
          <w:szCs w:val="22"/>
          <w:lang w:eastAsia="en-US"/>
        </w:rPr>
      </w:pPr>
      <w:r w:rsidRPr="00B2150C">
        <w:rPr>
          <w:rFonts w:ascii="Calibri" w:eastAsia="Calibri" w:hAnsi="Calibri" w:cs="Calibri"/>
          <w:sz w:val="22"/>
          <w:szCs w:val="22"/>
          <w:lang w:eastAsia="en-US"/>
        </w:rPr>
        <w:t>[  ] esperto Collaudatore</w:t>
      </w:r>
    </w:p>
    <w:p w:rsidR="00B2150C" w:rsidRPr="00B2150C" w:rsidRDefault="00473F54" w:rsidP="00B2150C">
      <w:pPr>
        <w:widowControl w:val="0"/>
        <w:autoSpaceDE w:val="0"/>
        <w:autoSpaceDN w:val="0"/>
        <w:ind w:right="5"/>
        <w:jc w:val="center"/>
        <w:rPr>
          <w:rFonts w:ascii="Calibri" w:eastAsia="Calibri" w:hAnsi="Calibri" w:cs="Calibri"/>
          <w:b/>
          <w:sz w:val="24"/>
          <w:szCs w:val="24"/>
          <w:lang w:eastAsia="en-US"/>
        </w:rPr>
      </w:pPr>
      <w:r w:rsidRPr="00B2150C">
        <w:rPr>
          <w:rFonts w:ascii="Calibri" w:eastAsia="Calibri" w:hAnsi="Calibri" w:cs="Calibri"/>
          <w:sz w:val="22"/>
          <w:szCs w:val="22"/>
          <w:lang w:eastAsia="en-US"/>
        </w:rPr>
        <w:t xml:space="preserve">per il Progetto </w:t>
      </w:r>
      <w:r w:rsidRPr="00B2150C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PON-FESR </w:t>
      </w:r>
      <w:r w:rsidR="00F33DB3" w:rsidRPr="00B2150C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DIGITAL BOARD - AVVISO 28966/2021 - </w:t>
      </w:r>
      <w:r w:rsidR="00B2150C" w:rsidRPr="00B2150C">
        <w:rPr>
          <w:rFonts w:ascii="Calibri" w:eastAsia="Calibri" w:hAnsi="Calibri" w:cs="Calibri"/>
          <w:b/>
          <w:sz w:val="24"/>
          <w:szCs w:val="24"/>
          <w:lang w:eastAsia="en-US"/>
        </w:rPr>
        <w:t>13.1.2A-FESRPON-FR-202</w:t>
      </w:r>
      <w:r w:rsidR="00233528">
        <w:rPr>
          <w:rFonts w:ascii="Calibri" w:eastAsia="Calibri" w:hAnsi="Calibri" w:cs="Calibri"/>
          <w:b/>
          <w:sz w:val="24"/>
          <w:szCs w:val="24"/>
          <w:lang w:eastAsia="en-US"/>
        </w:rPr>
        <w:t>2-8</w:t>
      </w:r>
    </w:p>
    <w:p w:rsidR="00B2150C" w:rsidRPr="00B2150C" w:rsidRDefault="00B2150C" w:rsidP="00B2150C">
      <w:pPr>
        <w:widowControl w:val="0"/>
        <w:autoSpaceDE w:val="0"/>
        <w:autoSpaceDN w:val="0"/>
        <w:ind w:right="5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473F54" w:rsidRPr="00B2150C" w:rsidRDefault="00473F54" w:rsidP="00473F54">
      <w:pPr>
        <w:widowControl w:val="0"/>
        <w:autoSpaceDE w:val="0"/>
        <w:autoSpaceDN w:val="0"/>
        <w:spacing w:after="120" w:line="276" w:lineRule="auto"/>
        <w:ind w:right="142"/>
        <w:rPr>
          <w:rFonts w:ascii="Calibri" w:eastAsia="Calibri" w:hAnsi="Calibri" w:cs="Calibri"/>
          <w:sz w:val="22"/>
          <w:szCs w:val="22"/>
          <w:lang w:eastAsia="en-US"/>
        </w:rPr>
      </w:pPr>
      <w:r w:rsidRPr="00B2150C">
        <w:rPr>
          <w:rFonts w:ascii="Calibri" w:eastAsia="Calibri" w:hAnsi="Calibri" w:cs="Calibri"/>
          <w:sz w:val="22"/>
          <w:szCs w:val="22"/>
          <w:lang w:eastAsia="en-US"/>
        </w:rPr>
        <w:t>Il sottoscritto allega alla presente:</w:t>
      </w:r>
    </w:p>
    <w:p w:rsidR="00473F54" w:rsidRPr="00B2150C" w:rsidRDefault="00473F54" w:rsidP="00473F54">
      <w:pPr>
        <w:pStyle w:val="Paragrafoelenco"/>
        <w:widowControl w:val="0"/>
        <w:numPr>
          <w:ilvl w:val="0"/>
          <w:numId w:val="24"/>
        </w:numPr>
        <w:autoSpaceDE w:val="0"/>
        <w:autoSpaceDN w:val="0"/>
        <w:spacing w:after="120" w:line="276" w:lineRule="auto"/>
        <w:ind w:left="714" w:right="142" w:hanging="357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  <w:r w:rsidRPr="00B2150C">
        <w:rPr>
          <w:rFonts w:ascii="Calibri" w:eastAsia="Calibri" w:hAnsi="Calibri" w:cs="Calibri"/>
          <w:sz w:val="22"/>
          <w:szCs w:val="22"/>
          <w:lang w:eastAsia="en-US"/>
        </w:rPr>
        <w:t>curriculum vitae in formato Europeo</w:t>
      </w:r>
    </w:p>
    <w:p w:rsidR="00473F54" w:rsidRPr="00B2150C" w:rsidRDefault="00473F54" w:rsidP="00473F54">
      <w:pPr>
        <w:pStyle w:val="Paragrafoelenco"/>
        <w:widowControl w:val="0"/>
        <w:numPr>
          <w:ilvl w:val="0"/>
          <w:numId w:val="24"/>
        </w:numPr>
        <w:autoSpaceDE w:val="0"/>
        <w:autoSpaceDN w:val="0"/>
        <w:spacing w:after="120" w:line="276" w:lineRule="auto"/>
        <w:ind w:left="714" w:right="142" w:hanging="357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  <w:r w:rsidRPr="00B2150C">
        <w:rPr>
          <w:rFonts w:ascii="Calibri" w:eastAsia="Calibri" w:hAnsi="Calibri" w:cs="Calibri"/>
          <w:sz w:val="22"/>
          <w:szCs w:val="22"/>
          <w:lang w:eastAsia="en-US"/>
        </w:rPr>
        <w:t>fotocopia di un documento di riconoscimento</w:t>
      </w:r>
    </w:p>
    <w:p w:rsidR="00473F54" w:rsidRPr="00B2150C" w:rsidRDefault="00473F54" w:rsidP="00473F54">
      <w:pPr>
        <w:pStyle w:val="Paragrafoelenco"/>
        <w:widowControl w:val="0"/>
        <w:numPr>
          <w:ilvl w:val="0"/>
          <w:numId w:val="24"/>
        </w:numPr>
        <w:autoSpaceDE w:val="0"/>
        <w:autoSpaceDN w:val="0"/>
        <w:spacing w:after="120" w:line="276" w:lineRule="auto"/>
        <w:ind w:left="714" w:right="142" w:hanging="357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  <w:r w:rsidRPr="00B2150C">
        <w:rPr>
          <w:rFonts w:ascii="Calibri" w:eastAsia="Calibri" w:hAnsi="Calibri" w:cs="Calibri"/>
          <w:sz w:val="22"/>
          <w:szCs w:val="22"/>
          <w:lang w:eastAsia="en-US"/>
        </w:rPr>
        <w:t>Griglia di autovalutazione</w:t>
      </w:r>
    </w:p>
    <w:p w:rsidR="00473F54" w:rsidRPr="00B2150C" w:rsidRDefault="00473F54" w:rsidP="00473F54">
      <w:pPr>
        <w:pStyle w:val="Paragrafoelenco"/>
        <w:widowControl w:val="0"/>
        <w:numPr>
          <w:ilvl w:val="0"/>
          <w:numId w:val="24"/>
        </w:numPr>
        <w:autoSpaceDE w:val="0"/>
        <w:autoSpaceDN w:val="0"/>
        <w:spacing w:after="120" w:line="276" w:lineRule="auto"/>
        <w:ind w:left="714" w:right="142" w:hanging="357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  <w:r w:rsidRPr="00B2150C">
        <w:rPr>
          <w:rFonts w:ascii="Calibri" w:eastAsia="Calibri" w:hAnsi="Calibri" w:cs="Calibri"/>
          <w:sz w:val="22"/>
          <w:szCs w:val="22"/>
          <w:lang w:eastAsia="en-US"/>
        </w:rPr>
        <w:t>Dichiarazione insussistenza motivi di incompatibilità</w:t>
      </w:r>
    </w:p>
    <w:p w:rsidR="00473F54" w:rsidRPr="00B2150C" w:rsidRDefault="00473F54" w:rsidP="00473F54">
      <w:pPr>
        <w:widowControl w:val="0"/>
        <w:autoSpaceDE w:val="0"/>
        <w:autoSpaceDN w:val="0"/>
        <w:spacing w:after="120" w:line="276" w:lineRule="auto"/>
        <w:ind w:right="142"/>
        <w:rPr>
          <w:rFonts w:ascii="Calibri" w:eastAsia="Calibri" w:hAnsi="Calibri" w:cs="Calibri"/>
          <w:sz w:val="22"/>
          <w:szCs w:val="22"/>
          <w:lang w:eastAsia="en-US"/>
        </w:rPr>
      </w:pPr>
      <w:r w:rsidRPr="00B2150C">
        <w:rPr>
          <w:rFonts w:ascii="Calibri" w:eastAsia="Calibri" w:hAnsi="Calibri" w:cs="Calibri"/>
          <w:sz w:val="22"/>
          <w:szCs w:val="22"/>
          <w:lang w:eastAsia="en-US"/>
        </w:rPr>
        <w:t>Ai sensi degli artt. 46 e 47 del D.P.R. n. 445/2000, consapevole che le dichiarazioni mendaci sono punite ai sensi del codice penale e delle leggi speciali in materia, secondo le disposizioni richiamate all'art. 76 del citato D.P.R. n. 445/2000, il sottoscritto dichiara di:</w:t>
      </w:r>
    </w:p>
    <w:p w:rsidR="00473F54" w:rsidRPr="00B2150C" w:rsidRDefault="00473F54" w:rsidP="00473F54">
      <w:pPr>
        <w:widowControl w:val="0"/>
        <w:autoSpaceDE w:val="0"/>
        <w:autoSpaceDN w:val="0"/>
        <w:spacing w:after="120" w:line="276" w:lineRule="auto"/>
        <w:ind w:right="142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  <w:r w:rsidRPr="008B24E9">
        <w:rPr>
          <w:rFonts w:ascii="Arial" w:hAnsi="Arial" w:cs="Arial"/>
          <w:sz w:val="22"/>
          <w:szCs w:val="22"/>
        </w:rPr>
        <w:t></w:t>
      </w:r>
      <w:r w:rsidRPr="00B2150C">
        <w:rPr>
          <w:rFonts w:ascii="Calibri" w:eastAsia="Calibri" w:hAnsi="Calibri" w:cs="Calibri"/>
          <w:sz w:val="22"/>
          <w:szCs w:val="22"/>
          <w:lang w:eastAsia="en-US"/>
        </w:rPr>
        <w:t>essere cittadino italiano;</w:t>
      </w:r>
    </w:p>
    <w:p w:rsidR="00473F54" w:rsidRPr="00B2150C" w:rsidRDefault="00473F54" w:rsidP="00473F54">
      <w:pPr>
        <w:widowControl w:val="0"/>
        <w:autoSpaceDE w:val="0"/>
        <w:autoSpaceDN w:val="0"/>
        <w:spacing w:after="120" w:line="276" w:lineRule="auto"/>
        <w:ind w:right="142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  <w:r w:rsidRPr="008B24E9">
        <w:rPr>
          <w:rFonts w:ascii="Arial" w:hAnsi="Arial" w:cs="Arial"/>
          <w:sz w:val="22"/>
          <w:szCs w:val="22"/>
        </w:rPr>
        <w:t></w:t>
      </w:r>
      <w:r w:rsidRPr="00B2150C">
        <w:rPr>
          <w:rFonts w:ascii="Calibri" w:eastAsia="Calibri" w:hAnsi="Calibri" w:cs="Calibri"/>
          <w:sz w:val="22"/>
          <w:szCs w:val="22"/>
          <w:lang w:eastAsia="en-US"/>
        </w:rPr>
        <w:t>godere dei diritti politici;</w:t>
      </w:r>
    </w:p>
    <w:p w:rsidR="00473F54" w:rsidRPr="00B2150C" w:rsidRDefault="00473F54" w:rsidP="00473F54">
      <w:pPr>
        <w:widowControl w:val="0"/>
        <w:autoSpaceDE w:val="0"/>
        <w:autoSpaceDN w:val="0"/>
        <w:spacing w:after="120" w:line="276" w:lineRule="auto"/>
        <w:ind w:right="142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  <w:r w:rsidRPr="008B24E9">
        <w:rPr>
          <w:rFonts w:ascii="Arial" w:hAnsi="Arial" w:cs="Arial"/>
          <w:sz w:val="22"/>
          <w:szCs w:val="22"/>
        </w:rPr>
        <w:t></w:t>
      </w:r>
      <w:r w:rsidRPr="00B2150C">
        <w:rPr>
          <w:rFonts w:ascii="Calibri" w:eastAsia="Calibri" w:hAnsi="Calibri" w:cs="Calibri"/>
          <w:sz w:val="22"/>
          <w:szCs w:val="22"/>
          <w:lang w:eastAsia="en-US"/>
        </w:rPr>
        <w:t>essere / non essere dipendente di altre Amministrazioni pubbliche;</w:t>
      </w:r>
    </w:p>
    <w:p w:rsidR="00473F54" w:rsidRPr="00B2150C" w:rsidRDefault="00473F54" w:rsidP="00473F54">
      <w:pPr>
        <w:widowControl w:val="0"/>
        <w:autoSpaceDE w:val="0"/>
        <w:autoSpaceDN w:val="0"/>
        <w:spacing w:after="120" w:line="276" w:lineRule="auto"/>
        <w:ind w:right="142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  <w:r w:rsidRPr="008B24E9">
        <w:rPr>
          <w:rFonts w:ascii="Arial" w:hAnsi="Arial" w:cs="Arial"/>
          <w:sz w:val="22"/>
          <w:szCs w:val="22"/>
        </w:rPr>
        <w:t></w:t>
      </w:r>
      <w:r w:rsidRPr="00B2150C">
        <w:rPr>
          <w:rFonts w:ascii="Calibri" w:eastAsia="Calibri" w:hAnsi="Calibri" w:cs="Calibri"/>
          <w:sz w:val="22"/>
          <w:szCs w:val="22"/>
          <w:lang w:eastAsia="en-US"/>
        </w:rPr>
        <w:t>essere in possesso dei requisiti di accesso, richiesti nell’avviso pubblico relativo alla presente procedura di s</w:t>
      </w:r>
      <w:r w:rsidRPr="00B2150C">
        <w:rPr>
          <w:rFonts w:ascii="Calibri" w:eastAsia="Calibri" w:hAnsi="Calibri" w:cs="Calibri"/>
          <w:sz w:val="22"/>
          <w:szCs w:val="22"/>
          <w:lang w:eastAsia="en-US"/>
        </w:rPr>
        <w:t>e</w:t>
      </w:r>
      <w:r w:rsidRPr="00B2150C">
        <w:rPr>
          <w:rFonts w:ascii="Calibri" w:eastAsia="Calibri" w:hAnsi="Calibri" w:cs="Calibri"/>
          <w:sz w:val="22"/>
          <w:szCs w:val="22"/>
          <w:lang w:eastAsia="en-US"/>
        </w:rPr>
        <w:t>lezione, come specificato nell’allegato curriculum vitae;</w:t>
      </w:r>
    </w:p>
    <w:p w:rsidR="00473F54" w:rsidRPr="00B2150C" w:rsidRDefault="00473F54" w:rsidP="00473F54">
      <w:pPr>
        <w:widowControl w:val="0"/>
        <w:autoSpaceDE w:val="0"/>
        <w:autoSpaceDN w:val="0"/>
        <w:spacing w:after="120" w:line="276" w:lineRule="auto"/>
        <w:ind w:right="142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  <w:r w:rsidRPr="008B24E9">
        <w:rPr>
          <w:rFonts w:ascii="Arial" w:hAnsi="Arial" w:cs="Arial"/>
          <w:sz w:val="22"/>
          <w:szCs w:val="22"/>
        </w:rPr>
        <w:t></w:t>
      </w:r>
      <w:r w:rsidRPr="00B2150C">
        <w:rPr>
          <w:rFonts w:ascii="Calibri" w:eastAsia="Calibri" w:hAnsi="Calibri" w:cs="Calibri"/>
          <w:sz w:val="22"/>
          <w:szCs w:val="22"/>
          <w:lang w:eastAsia="en-US"/>
        </w:rPr>
        <w:t>di essere in possesso delle conoscenze/competenze necessarie per documentare la propria attività, attraverso l’uso della piattaforma telematica dei Fondi Strutturali;</w:t>
      </w:r>
    </w:p>
    <w:p w:rsidR="00473F54" w:rsidRDefault="00473F54" w:rsidP="00473F54">
      <w:pPr>
        <w:widowControl w:val="0"/>
        <w:autoSpaceDE w:val="0"/>
        <w:autoSpaceDN w:val="0"/>
        <w:spacing w:after="120" w:line="276" w:lineRule="auto"/>
        <w:ind w:right="142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  <w:r w:rsidRPr="008B24E9">
        <w:rPr>
          <w:rFonts w:ascii="Arial" w:hAnsi="Arial" w:cs="Arial"/>
          <w:sz w:val="22"/>
          <w:szCs w:val="22"/>
        </w:rPr>
        <w:t></w:t>
      </w:r>
      <w:r w:rsidRPr="00B2150C">
        <w:rPr>
          <w:rFonts w:ascii="Calibri" w:eastAsia="Calibri" w:hAnsi="Calibri" w:cs="Calibri"/>
          <w:sz w:val="22"/>
          <w:szCs w:val="22"/>
          <w:lang w:eastAsia="en-US"/>
        </w:rPr>
        <w:t>di impegnarsi a svolgere la propria attività, secondo le esigenze di piano.</w:t>
      </w:r>
    </w:p>
    <w:p w:rsidR="00184297" w:rsidRDefault="00184297" w:rsidP="00473F54">
      <w:pPr>
        <w:widowControl w:val="0"/>
        <w:autoSpaceDE w:val="0"/>
        <w:autoSpaceDN w:val="0"/>
        <w:spacing w:after="120" w:line="276" w:lineRule="auto"/>
        <w:ind w:right="142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</w:p>
    <w:p w:rsidR="00184297" w:rsidRDefault="00184297" w:rsidP="00473F54">
      <w:pPr>
        <w:widowControl w:val="0"/>
        <w:autoSpaceDE w:val="0"/>
        <w:autoSpaceDN w:val="0"/>
        <w:spacing w:after="120" w:line="276" w:lineRule="auto"/>
        <w:ind w:right="142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</w:p>
    <w:p w:rsidR="00184297" w:rsidRDefault="00184297" w:rsidP="00473F54">
      <w:pPr>
        <w:widowControl w:val="0"/>
        <w:autoSpaceDE w:val="0"/>
        <w:autoSpaceDN w:val="0"/>
        <w:spacing w:after="120" w:line="276" w:lineRule="auto"/>
        <w:ind w:right="142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</w:p>
    <w:p w:rsidR="00184297" w:rsidRPr="00B2150C" w:rsidRDefault="00184297" w:rsidP="00473F54">
      <w:pPr>
        <w:widowControl w:val="0"/>
        <w:autoSpaceDE w:val="0"/>
        <w:autoSpaceDN w:val="0"/>
        <w:spacing w:after="120" w:line="276" w:lineRule="auto"/>
        <w:ind w:right="142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</w:p>
    <w:p w:rsidR="00473F54" w:rsidRPr="00B2150C" w:rsidRDefault="00473F54" w:rsidP="00473F54">
      <w:pPr>
        <w:widowControl w:val="0"/>
        <w:autoSpaceDE w:val="0"/>
        <w:autoSpaceDN w:val="0"/>
        <w:spacing w:after="120" w:line="276" w:lineRule="auto"/>
        <w:ind w:right="142"/>
        <w:rPr>
          <w:rFonts w:ascii="Calibri" w:eastAsia="Calibri" w:hAnsi="Calibri" w:cs="Calibri"/>
          <w:sz w:val="22"/>
          <w:szCs w:val="22"/>
          <w:lang w:eastAsia="en-US"/>
        </w:rPr>
      </w:pPr>
      <w:r w:rsidRPr="00B2150C">
        <w:rPr>
          <w:rFonts w:ascii="Calibri" w:eastAsia="Calibri" w:hAnsi="Calibri" w:cs="Calibri"/>
          <w:sz w:val="22"/>
          <w:szCs w:val="22"/>
          <w:lang w:eastAsia="en-US"/>
        </w:rPr>
        <w:lastRenderedPageBreak/>
        <w:t>Esprime il proprio consenso affinché i dati forniti possano essere trattati nel rispetto del D. L.gs. n 196/03 (Cod</w:t>
      </w:r>
      <w:r w:rsidRPr="00B2150C">
        <w:rPr>
          <w:rFonts w:ascii="Calibri" w:eastAsia="Calibri" w:hAnsi="Calibri" w:cs="Calibri"/>
          <w:sz w:val="22"/>
          <w:szCs w:val="22"/>
          <w:lang w:eastAsia="en-US"/>
        </w:rPr>
        <w:t>i</w:t>
      </w:r>
      <w:r w:rsidRPr="00B2150C">
        <w:rPr>
          <w:rFonts w:ascii="Calibri" w:eastAsia="Calibri" w:hAnsi="Calibri" w:cs="Calibri"/>
          <w:sz w:val="22"/>
          <w:szCs w:val="22"/>
          <w:lang w:eastAsia="en-US"/>
        </w:rPr>
        <w:t xml:space="preserve">ce in materia di protezione dei dati personali), così come integrato e modificato dal D. </w:t>
      </w:r>
      <w:proofErr w:type="spellStart"/>
      <w:r w:rsidRPr="00B2150C">
        <w:rPr>
          <w:rFonts w:ascii="Calibri" w:eastAsia="Calibri" w:hAnsi="Calibri" w:cs="Calibri"/>
          <w:sz w:val="22"/>
          <w:szCs w:val="22"/>
          <w:lang w:eastAsia="en-US"/>
        </w:rPr>
        <w:t>lgs</w:t>
      </w:r>
      <w:proofErr w:type="spellEnd"/>
      <w:r w:rsidRPr="00B2150C">
        <w:rPr>
          <w:rFonts w:ascii="Calibri" w:eastAsia="Calibri" w:hAnsi="Calibri" w:cs="Calibri"/>
          <w:sz w:val="22"/>
          <w:szCs w:val="22"/>
          <w:lang w:eastAsia="en-US"/>
        </w:rPr>
        <w:t xml:space="preserve"> 101/2018, per gli </w:t>
      </w:r>
      <w:r w:rsidRPr="00B2150C">
        <w:rPr>
          <w:rFonts w:ascii="Calibri" w:eastAsia="Calibri" w:hAnsi="Calibri" w:cs="Calibri"/>
          <w:sz w:val="22"/>
          <w:szCs w:val="22"/>
          <w:lang w:eastAsia="en-US"/>
        </w:rPr>
        <w:t>a</w:t>
      </w:r>
      <w:r w:rsidRPr="00B2150C">
        <w:rPr>
          <w:rFonts w:ascii="Calibri" w:eastAsia="Calibri" w:hAnsi="Calibri" w:cs="Calibri"/>
          <w:sz w:val="22"/>
          <w:szCs w:val="22"/>
          <w:lang w:eastAsia="en-US"/>
        </w:rPr>
        <w:t>dempimenti connessi alla presente procedura.</w:t>
      </w:r>
    </w:p>
    <w:p w:rsidR="00473F54" w:rsidRPr="00B2150C" w:rsidRDefault="00473F54" w:rsidP="00473F54">
      <w:pPr>
        <w:widowControl w:val="0"/>
        <w:autoSpaceDE w:val="0"/>
        <w:autoSpaceDN w:val="0"/>
        <w:spacing w:after="120" w:line="276" w:lineRule="auto"/>
        <w:ind w:right="142"/>
        <w:rPr>
          <w:rFonts w:ascii="Calibri" w:eastAsia="Calibri" w:hAnsi="Calibri" w:cs="Calibri"/>
          <w:sz w:val="22"/>
          <w:szCs w:val="22"/>
          <w:lang w:eastAsia="en-US"/>
        </w:rPr>
      </w:pPr>
      <w:r w:rsidRPr="00B2150C">
        <w:rPr>
          <w:rFonts w:ascii="Calibri" w:eastAsia="Calibri" w:hAnsi="Calibri" w:cs="Calibri"/>
          <w:sz w:val="22"/>
          <w:szCs w:val="22"/>
          <w:lang w:eastAsia="en-US"/>
        </w:rPr>
        <w:t>Data _________________</w:t>
      </w:r>
      <w:r w:rsidRPr="00B2150C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B2150C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B2150C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B2150C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B2150C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B2150C">
        <w:rPr>
          <w:rFonts w:ascii="Calibri" w:eastAsia="Calibri" w:hAnsi="Calibri" w:cs="Calibri"/>
          <w:sz w:val="22"/>
          <w:szCs w:val="22"/>
          <w:lang w:eastAsia="en-US"/>
        </w:rPr>
        <w:tab/>
        <w:t>FIRMA DEL CANDIDATO</w:t>
      </w:r>
    </w:p>
    <w:p w:rsidR="00473F54" w:rsidRPr="00B2150C" w:rsidRDefault="00473F54" w:rsidP="00473F54">
      <w:pPr>
        <w:widowControl w:val="0"/>
        <w:autoSpaceDE w:val="0"/>
        <w:autoSpaceDN w:val="0"/>
        <w:spacing w:after="120" w:line="276" w:lineRule="auto"/>
        <w:ind w:right="142"/>
        <w:rPr>
          <w:rFonts w:ascii="Calibri" w:eastAsia="Calibri" w:hAnsi="Calibri" w:cs="Calibri"/>
          <w:sz w:val="22"/>
          <w:szCs w:val="22"/>
          <w:lang w:eastAsia="en-US"/>
        </w:rPr>
      </w:pPr>
      <w:r w:rsidRPr="00B2150C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B2150C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B2150C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B2150C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B2150C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B2150C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B2150C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B2150C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B2150C">
        <w:rPr>
          <w:rFonts w:ascii="Calibri" w:eastAsia="Calibri" w:hAnsi="Calibri" w:cs="Calibri"/>
          <w:sz w:val="22"/>
          <w:szCs w:val="22"/>
          <w:lang w:eastAsia="en-US"/>
        </w:rPr>
        <w:tab/>
        <w:t>____________________</w:t>
      </w:r>
    </w:p>
    <w:sectPr w:rsidR="00473F54" w:rsidRPr="00B2150C" w:rsidSect="00CC0F50">
      <w:headerReference w:type="default" r:id="rId8"/>
      <w:footerReference w:type="even" r:id="rId9"/>
      <w:footerReference w:type="default" r:id="rId10"/>
      <w:pgSz w:w="11907" w:h="16839" w:code="9"/>
      <w:pgMar w:top="680" w:right="851" w:bottom="680" w:left="851" w:header="567" w:footer="567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73A" w:rsidRDefault="00CD573A">
      <w:r>
        <w:separator/>
      </w:r>
    </w:p>
  </w:endnote>
  <w:endnote w:type="continuationSeparator" w:id="0">
    <w:p w:rsidR="00CD573A" w:rsidRDefault="00CD57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2DE" w:rsidRDefault="00CE59A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F52DE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F52DE" w:rsidRDefault="00AF52DE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2DE" w:rsidRPr="00B2150C" w:rsidRDefault="00CE59AB" w:rsidP="00B90FEB">
    <w:pPr>
      <w:pStyle w:val="Pidipagina"/>
      <w:jc w:val="right"/>
      <w:rPr>
        <w:rFonts w:ascii="Calibri" w:hAnsi="Calibri"/>
      </w:rPr>
    </w:pPr>
    <w:r w:rsidRPr="00B2150C">
      <w:rPr>
        <w:rFonts w:ascii="Calibri" w:hAnsi="Calibri"/>
      </w:rPr>
      <w:fldChar w:fldCharType="begin"/>
    </w:r>
    <w:r w:rsidR="004C05EB" w:rsidRPr="00B2150C">
      <w:rPr>
        <w:rFonts w:ascii="Calibri" w:hAnsi="Calibri"/>
      </w:rPr>
      <w:instrText xml:space="preserve"> PAGE   \* MERGEFORMAT </w:instrText>
    </w:r>
    <w:r w:rsidRPr="00B2150C">
      <w:rPr>
        <w:rFonts w:ascii="Calibri" w:hAnsi="Calibri"/>
      </w:rPr>
      <w:fldChar w:fldCharType="separate"/>
    </w:r>
    <w:r w:rsidR="00184297">
      <w:rPr>
        <w:rFonts w:ascii="Calibri" w:hAnsi="Calibri"/>
        <w:noProof/>
      </w:rPr>
      <w:t>2</w:t>
    </w:r>
    <w:r w:rsidRPr="00B2150C">
      <w:rPr>
        <w:rFonts w:ascii="Calibri" w:hAnsi="Calibri"/>
      </w:rPr>
      <w:fldChar w:fldCharType="end"/>
    </w:r>
    <w:r w:rsidR="004C05EB" w:rsidRPr="00B2150C">
      <w:rPr>
        <w:rFonts w:ascii="Calibri" w:hAnsi="Calibri"/>
      </w:rPr>
      <w:t xml:space="preserve"> di </w:t>
    </w:r>
    <w:fldSimple w:instr=" NUMPAGES   \* MERGEFORMAT ">
      <w:r w:rsidR="00184297" w:rsidRPr="00184297">
        <w:rPr>
          <w:rFonts w:ascii="Calibri" w:hAnsi="Calibri"/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73A" w:rsidRDefault="00CD573A">
      <w:r>
        <w:separator/>
      </w:r>
    </w:p>
  </w:footnote>
  <w:footnote w:type="continuationSeparator" w:id="0">
    <w:p w:rsidR="00CD573A" w:rsidRDefault="00CD57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02F" w:rsidRDefault="0057102F" w:rsidP="0057102F">
    <w:pPr>
      <w:pStyle w:val="Intestazione"/>
    </w:pPr>
    <w:r w:rsidRPr="00354E42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i1025" type="#_x0000_t75" style="width:504.75pt;height:90pt;visibility:visible;mso-wrap-style:square">
          <v:imagedata r:id="rId1" o:title="PON-MI-FESR logo"/>
        </v:shape>
      </w:pict>
    </w:r>
  </w:p>
  <w:p w:rsidR="0057102F" w:rsidRPr="0057102F" w:rsidRDefault="0057102F" w:rsidP="0057102F">
    <w:pPr>
      <w:pStyle w:val="Corpotesto"/>
      <w:ind w:left="1436" w:right="1618"/>
      <w:jc w:val="center"/>
      <w:rPr>
        <w:rFonts w:asciiTheme="minorHAnsi" w:hAnsiTheme="minorHAnsi" w:cstheme="minorHAnsi"/>
        <w:sz w:val="20"/>
        <w:szCs w:val="20"/>
      </w:rPr>
    </w:pPr>
    <w:r w:rsidRPr="0057102F">
      <w:rPr>
        <w:rFonts w:asciiTheme="minorHAnsi" w:hAnsiTheme="minorHAnsi" w:cstheme="minorHAnsi"/>
        <w:noProof/>
        <w:sz w:val="20"/>
        <w:szCs w:val="20"/>
      </w:rPr>
      <w:pict>
        <v:shape id="image1.jpeg" o:spid="_x0000_s2050" type="#_x0000_t75" style="position:absolute;left:0;text-align:left;margin-left:48.55pt;margin-top:1.05pt;width:45.05pt;height:50.7pt;z-index:1;visibility:visible;mso-wrap-distance-left:0;mso-wrap-distance-right:0;mso-position-horizontal-relative:page">
          <v:imagedata r:id="rId2" o:title=""/>
          <w10:wrap anchorx="page"/>
        </v:shape>
      </w:pict>
    </w:r>
    <w:r w:rsidRPr="0057102F">
      <w:rPr>
        <w:rFonts w:asciiTheme="minorHAnsi" w:hAnsiTheme="minorHAnsi" w:cstheme="minorHAnsi"/>
        <w:noProof/>
        <w:sz w:val="20"/>
        <w:szCs w:val="20"/>
      </w:rPr>
      <w:pict>
        <v:shape id="image2.jpeg" o:spid="_x0000_s2049" type="#_x0000_t75" style="position:absolute;left:0;text-align:left;margin-left:487.7pt;margin-top:6.7pt;width:54.45pt;height:53.8pt;z-index:2;visibility:visible;mso-wrap-distance-left:0;mso-wrap-distance-right:0;mso-position-horizontal-relative:page">
          <v:imagedata r:id="rId3" o:title=""/>
          <w10:wrap anchorx="page"/>
        </v:shape>
      </w:pict>
    </w:r>
    <w:r w:rsidRPr="0057102F">
      <w:rPr>
        <w:rFonts w:asciiTheme="minorHAnsi" w:hAnsiTheme="minorHAnsi" w:cstheme="minorHAnsi"/>
        <w:sz w:val="20"/>
        <w:szCs w:val="20"/>
      </w:rPr>
      <w:t xml:space="preserve">ISTITUTO COMPRENSIVO MORTEGLIANO-CASTIONS </w:t>
    </w:r>
    <w:proofErr w:type="spellStart"/>
    <w:r w:rsidRPr="0057102F">
      <w:rPr>
        <w:rFonts w:asciiTheme="minorHAnsi" w:hAnsiTheme="minorHAnsi" w:cstheme="minorHAnsi"/>
        <w:sz w:val="20"/>
        <w:szCs w:val="20"/>
      </w:rPr>
      <w:t>DI</w:t>
    </w:r>
    <w:proofErr w:type="spellEnd"/>
    <w:r w:rsidRPr="0057102F">
      <w:rPr>
        <w:rFonts w:asciiTheme="minorHAnsi" w:hAnsiTheme="minorHAnsi" w:cstheme="minorHAnsi"/>
        <w:sz w:val="20"/>
        <w:szCs w:val="20"/>
      </w:rPr>
      <w:t xml:space="preserve"> STRADA</w:t>
    </w:r>
  </w:p>
  <w:p w:rsidR="0057102F" w:rsidRPr="0057102F" w:rsidRDefault="0057102F" w:rsidP="0057102F">
    <w:pPr>
      <w:pStyle w:val="Corpotesto"/>
      <w:ind w:left="1436" w:right="1618"/>
      <w:jc w:val="center"/>
      <w:rPr>
        <w:rFonts w:asciiTheme="minorHAnsi" w:hAnsiTheme="minorHAnsi" w:cstheme="minorHAnsi"/>
        <w:sz w:val="20"/>
        <w:szCs w:val="20"/>
      </w:rPr>
    </w:pPr>
    <w:r w:rsidRPr="0057102F">
      <w:rPr>
        <w:rFonts w:asciiTheme="minorHAnsi" w:hAnsiTheme="minorHAnsi" w:cstheme="minorHAnsi"/>
        <w:sz w:val="20"/>
        <w:szCs w:val="20"/>
      </w:rPr>
      <w:t xml:space="preserve">Via Leonardo da Vinci, 11 - 33050 MORTEGLIANO (UD) </w:t>
    </w:r>
  </w:p>
  <w:p w:rsidR="0057102F" w:rsidRPr="0057102F" w:rsidRDefault="0057102F" w:rsidP="0057102F">
    <w:pPr>
      <w:pStyle w:val="Corpotesto"/>
      <w:ind w:left="1436" w:right="1618"/>
      <w:jc w:val="center"/>
      <w:rPr>
        <w:rFonts w:asciiTheme="minorHAnsi" w:hAnsiTheme="minorHAnsi" w:cstheme="minorHAnsi"/>
        <w:sz w:val="20"/>
        <w:szCs w:val="20"/>
      </w:rPr>
    </w:pPr>
    <w:r w:rsidRPr="0057102F">
      <w:rPr>
        <w:rFonts w:asciiTheme="minorHAnsi" w:hAnsiTheme="minorHAnsi" w:cstheme="minorHAnsi"/>
        <w:sz w:val="20"/>
        <w:szCs w:val="20"/>
      </w:rPr>
      <w:t>Tel. 0432/761917 Fax 0432/760037 UDIC83900A - C.F. 80005260304</w:t>
    </w:r>
  </w:p>
  <w:p w:rsidR="0057102F" w:rsidRPr="0057102F" w:rsidRDefault="0057102F" w:rsidP="0057102F">
    <w:pPr>
      <w:pStyle w:val="Corpotesto"/>
      <w:ind w:left="1436" w:right="1617"/>
      <w:jc w:val="center"/>
      <w:rPr>
        <w:rFonts w:asciiTheme="minorHAnsi" w:hAnsiTheme="minorHAnsi" w:cstheme="minorHAnsi"/>
        <w:color w:val="0000FF"/>
        <w:sz w:val="20"/>
        <w:szCs w:val="20"/>
      </w:rPr>
    </w:pPr>
    <w:r w:rsidRPr="0057102F">
      <w:rPr>
        <w:rFonts w:asciiTheme="minorHAnsi" w:hAnsiTheme="minorHAnsi" w:cstheme="minorHAnsi"/>
        <w:sz w:val="20"/>
        <w:szCs w:val="20"/>
      </w:rPr>
      <w:t xml:space="preserve">PEO </w:t>
    </w:r>
    <w:hyperlink r:id="rId4">
      <w:r w:rsidRPr="0057102F">
        <w:rPr>
          <w:rFonts w:asciiTheme="minorHAnsi" w:hAnsiTheme="minorHAnsi" w:cstheme="minorHAnsi"/>
          <w:color w:val="0000FF"/>
          <w:spacing w:val="-90"/>
          <w:sz w:val="20"/>
          <w:szCs w:val="20"/>
        </w:rPr>
        <w:t>u</w:t>
      </w:r>
      <w:r w:rsidRPr="0057102F">
        <w:rPr>
          <w:rFonts w:asciiTheme="minorHAnsi" w:hAnsiTheme="minorHAnsi" w:cstheme="minorHAnsi"/>
          <w:color w:val="0000FF"/>
          <w:spacing w:val="45"/>
          <w:sz w:val="20"/>
          <w:szCs w:val="20"/>
        </w:rPr>
        <w:t xml:space="preserve"> </w:t>
      </w:r>
      <w:r w:rsidRPr="0057102F">
        <w:rPr>
          <w:rFonts w:asciiTheme="minorHAnsi" w:hAnsiTheme="minorHAnsi" w:cstheme="minorHAnsi"/>
          <w:color w:val="0000FF"/>
          <w:sz w:val="20"/>
          <w:szCs w:val="20"/>
          <w:u w:val="single" w:color="0000FF"/>
        </w:rPr>
        <w:t>dic83900a@istruzione.it</w:t>
      </w:r>
    </w:hyperlink>
    <w:r w:rsidRPr="0057102F">
      <w:rPr>
        <w:rFonts w:asciiTheme="minorHAnsi" w:hAnsiTheme="minorHAnsi" w:cstheme="minorHAnsi"/>
        <w:sz w:val="20"/>
        <w:szCs w:val="20"/>
      </w:rPr>
      <w:t xml:space="preserve">     PEC</w:t>
    </w:r>
    <w:r w:rsidRPr="0057102F">
      <w:rPr>
        <w:rFonts w:asciiTheme="minorHAnsi" w:hAnsiTheme="minorHAnsi" w:cstheme="minorHAnsi"/>
        <w:color w:val="0000FF"/>
        <w:sz w:val="20"/>
        <w:szCs w:val="20"/>
        <w:u w:val="single" w:color="0000FF"/>
      </w:rPr>
      <w:t xml:space="preserve"> </w:t>
    </w:r>
    <w:hyperlink r:id="rId5">
      <w:r w:rsidRPr="0057102F">
        <w:rPr>
          <w:rFonts w:asciiTheme="minorHAnsi" w:hAnsiTheme="minorHAnsi" w:cstheme="minorHAnsi"/>
          <w:color w:val="0000FF"/>
          <w:sz w:val="20"/>
          <w:szCs w:val="20"/>
          <w:u w:val="single" w:color="0000FF"/>
        </w:rPr>
        <w:t>udic83900a@pec.istruzione.it</w:t>
      </w:r>
    </w:hyperlink>
    <w:r w:rsidRPr="0057102F">
      <w:rPr>
        <w:rFonts w:asciiTheme="minorHAnsi" w:hAnsiTheme="minorHAnsi" w:cstheme="minorHAnsi"/>
        <w:color w:val="0000FF"/>
        <w:sz w:val="20"/>
        <w:szCs w:val="20"/>
      </w:rPr>
      <w:t xml:space="preserve"> </w:t>
    </w:r>
  </w:p>
  <w:p w:rsidR="0057102F" w:rsidRPr="0057102F" w:rsidRDefault="0057102F" w:rsidP="0057102F">
    <w:pPr>
      <w:pStyle w:val="Corpotesto"/>
      <w:ind w:left="1436" w:right="1617"/>
      <w:jc w:val="center"/>
      <w:rPr>
        <w:rFonts w:asciiTheme="minorHAnsi" w:hAnsiTheme="minorHAnsi" w:cstheme="minorHAnsi"/>
        <w:sz w:val="20"/>
        <w:szCs w:val="20"/>
      </w:rPr>
    </w:pPr>
    <w:r w:rsidRPr="0057102F">
      <w:rPr>
        <w:rFonts w:asciiTheme="minorHAnsi" w:hAnsiTheme="minorHAnsi" w:cstheme="minorHAnsi"/>
        <w:sz w:val="20"/>
        <w:szCs w:val="20"/>
      </w:rPr>
      <w:t xml:space="preserve">Sito internet </w:t>
    </w:r>
    <w:hyperlink r:id="rId6">
      <w:r w:rsidRPr="0057102F">
        <w:rPr>
          <w:rFonts w:asciiTheme="minorHAnsi" w:hAnsiTheme="minorHAnsi" w:cstheme="minorHAnsi"/>
          <w:color w:val="0000FF"/>
          <w:spacing w:val="-130"/>
          <w:sz w:val="20"/>
          <w:szCs w:val="20"/>
          <w:u w:val="single" w:color="0000FF"/>
        </w:rPr>
        <w:t>w</w:t>
      </w:r>
      <w:r w:rsidRPr="0057102F">
        <w:rPr>
          <w:rFonts w:asciiTheme="minorHAnsi" w:hAnsiTheme="minorHAnsi" w:cstheme="minorHAnsi"/>
          <w:color w:val="0000FF"/>
          <w:spacing w:val="85"/>
          <w:sz w:val="20"/>
          <w:szCs w:val="20"/>
        </w:rPr>
        <w:t xml:space="preserve"> </w:t>
      </w:r>
      <w:proofErr w:type="spellStart"/>
      <w:r w:rsidRPr="0057102F">
        <w:rPr>
          <w:rFonts w:asciiTheme="minorHAnsi" w:hAnsiTheme="minorHAnsi" w:cstheme="minorHAnsi"/>
          <w:color w:val="0000FF"/>
          <w:sz w:val="20"/>
          <w:szCs w:val="20"/>
          <w:u w:val="single" w:color="0000FF"/>
        </w:rPr>
        <w:t>ww.icmorteglianocastionsdistrada.edu.it</w:t>
      </w:r>
      <w:proofErr w:type="spellEnd"/>
    </w:hyperlink>
  </w:p>
  <w:p w:rsidR="00B90FEB" w:rsidRDefault="00B90FE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236041A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4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5B40B2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6">
    <w:nsid w:val="05FD5955"/>
    <w:multiLevelType w:val="hybridMultilevel"/>
    <w:tmpl w:val="AC826488"/>
    <w:lvl w:ilvl="0" w:tplc="53FED1FC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6145D1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8">
    <w:nsid w:val="0BE57F71"/>
    <w:multiLevelType w:val="hybridMultilevel"/>
    <w:tmpl w:val="88C21AE4"/>
    <w:lvl w:ilvl="0" w:tplc="41B64A9A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C2573F7"/>
    <w:multiLevelType w:val="hybridMultilevel"/>
    <w:tmpl w:val="4BF6A30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0D7895"/>
    <w:multiLevelType w:val="hybridMultilevel"/>
    <w:tmpl w:val="11C288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B46E54"/>
    <w:multiLevelType w:val="hybridMultilevel"/>
    <w:tmpl w:val="925A24AA"/>
    <w:lvl w:ilvl="0" w:tplc="A49EB57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FB628E"/>
    <w:multiLevelType w:val="hybridMultilevel"/>
    <w:tmpl w:val="7BD41A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D40D45"/>
    <w:multiLevelType w:val="hybridMultilevel"/>
    <w:tmpl w:val="99085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E65881"/>
    <w:multiLevelType w:val="singleLevel"/>
    <w:tmpl w:val="7D8E1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19">
    <w:nsid w:val="4EB36134"/>
    <w:multiLevelType w:val="hybridMultilevel"/>
    <w:tmpl w:val="A80668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B52CF4"/>
    <w:multiLevelType w:val="hybridMultilevel"/>
    <w:tmpl w:val="B994155E"/>
    <w:lvl w:ilvl="0" w:tplc="E65AA0D0">
      <w:start w:val="1"/>
      <w:numFmt w:val="upperRoman"/>
      <w:lvlText w:val="%1."/>
      <w:lvlJc w:val="left"/>
      <w:pPr>
        <w:ind w:left="7095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455" w:hanging="360"/>
      </w:pPr>
    </w:lvl>
    <w:lvl w:ilvl="2" w:tplc="0410001B" w:tentative="1">
      <w:start w:val="1"/>
      <w:numFmt w:val="lowerRoman"/>
      <w:lvlText w:val="%3."/>
      <w:lvlJc w:val="right"/>
      <w:pPr>
        <w:ind w:left="8175" w:hanging="180"/>
      </w:pPr>
    </w:lvl>
    <w:lvl w:ilvl="3" w:tplc="0410000F" w:tentative="1">
      <w:start w:val="1"/>
      <w:numFmt w:val="decimal"/>
      <w:lvlText w:val="%4."/>
      <w:lvlJc w:val="left"/>
      <w:pPr>
        <w:ind w:left="8895" w:hanging="360"/>
      </w:pPr>
    </w:lvl>
    <w:lvl w:ilvl="4" w:tplc="04100019" w:tentative="1">
      <w:start w:val="1"/>
      <w:numFmt w:val="lowerLetter"/>
      <w:lvlText w:val="%5."/>
      <w:lvlJc w:val="left"/>
      <w:pPr>
        <w:ind w:left="9615" w:hanging="360"/>
      </w:pPr>
    </w:lvl>
    <w:lvl w:ilvl="5" w:tplc="0410001B" w:tentative="1">
      <w:start w:val="1"/>
      <w:numFmt w:val="lowerRoman"/>
      <w:lvlText w:val="%6."/>
      <w:lvlJc w:val="right"/>
      <w:pPr>
        <w:ind w:left="10335" w:hanging="180"/>
      </w:pPr>
    </w:lvl>
    <w:lvl w:ilvl="6" w:tplc="0410000F" w:tentative="1">
      <w:start w:val="1"/>
      <w:numFmt w:val="decimal"/>
      <w:lvlText w:val="%7."/>
      <w:lvlJc w:val="left"/>
      <w:pPr>
        <w:ind w:left="11055" w:hanging="360"/>
      </w:pPr>
    </w:lvl>
    <w:lvl w:ilvl="7" w:tplc="04100019" w:tentative="1">
      <w:start w:val="1"/>
      <w:numFmt w:val="lowerLetter"/>
      <w:lvlText w:val="%8."/>
      <w:lvlJc w:val="left"/>
      <w:pPr>
        <w:ind w:left="11775" w:hanging="360"/>
      </w:pPr>
    </w:lvl>
    <w:lvl w:ilvl="8" w:tplc="0410001B" w:tentative="1">
      <w:start w:val="1"/>
      <w:numFmt w:val="lowerRoman"/>
      <w:lvlText w:val="%9."/>
      <w:lvlJc w:val="right"/>
      <w:pPr>
        <w:ind w:left="12495" w:hanging="180"/>
      </w:pPr>
    </w:lvl>
  </w:abstractNum>
  <w:abstractNum w:abstractNumId="21">
    <w:nsid w:val="67A74741"/>
    <w:multiLevelType w:val="hybridMultilevel"/>
    <w:tmpl w:val="2BB629EA"/>
    <w:lvl w:ilvl="0" w:tplc="53FED1FC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6B5812"/>
    <w:multiLevelType w:val="hybridMultilevel"/>
    <w:tmpl w:val="FA66B5C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EA3FEE"/>
    <w:multiLevelType w:val="multilevel"/>
    <w:tmpl w:val="9640BA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EA01060"/>
    <w:multiLevelType w:val="hybridMultilevel"/>
    <w:tmpl w:val="E0C0CD9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0"/>
  </w:num>
  <w:num w:numId="4">
    <w:abstractNumId w:val="1"/>
  </w:num>
  <w:num w:numId="5">
    <w:abstractNumId w:val="2"/>
  </w:num>
  <w:num w:numId="6">
    <w:abstractNumId w:val="12"/>
  </w:num>
  <w:num w:numId="7">
    <w:abstractNumId w:val="9"/>
  </w:num>
  <w:num w:numId="8">
    <w:abstractNumId w:val="18"/>
  </w:num>
  <w:num w:numId="9">
    <w:abstractNumId w:val="11"/>
  </w:num>
  <w:num w:numId="10">
    <w:abstractNumId w:val="23"/>
  </w:num>
  <w:num w:numId="11">
    <w:abstractNumId w:val="17"/>
  </w:num>
  <w:num w:numId="12">
    <w:abstractNumId w:val="5"/>
  </w:num>
  <w:num w:numId="13">
    <w:abstractNumId w:val="7"/>
  </w:num>
  <w:num w:numId="14">
    <w:abstractNumId w:val="3"/>
  </w:num>
  <w:num w:numId="15">
    <w:abstractNumId w:val="21"/>
  </w:num>
  <w:num w:numId="16">
    <w:abstractNumId w:val="6"/>
  </w:num>
  <w:num w:numId="17">
    <w:abstractNumId w:val="8"/>
  </w:num>
  <w:num w:numId="18">
    <w:abstractNumId w:val="16"/>
  </w:num>
  <w:num w:numId="19">
    <w:abstractNumId w:val="15"/>
  </w:num>
  <w:num w:numId="20">
    <w:abstractNumId w:val="19"/>
  </w:num>
  <w:num w:numId="21">
    <w:abstractNumId w:val="24"/>
  </w:num>
  <w:num w:numId="22">
    <w:abstractNumId w:val="22"/>
  </w:num>
  <w:num w:numId="23">
    <w:abstractNumId w:val="13"/>
  </w:num>
  <w:num w:numId="24">
    <w:abstractNumId w:val="10"/>
  </w:num>
  <w:num w:numId="2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attachedTemplate r:id="rId1"/>
  <w:stylePaneFormatFilter w:val="3F01"/>
  <w:doNotTrackMoves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3528"/>
    <w:rsid w:val="00010D73"/>
    <w:rsid w:val="0001314D"/>
    <w:rsid w:val="0001443F"/>
    <w:rsid w:val="00016658"/>
    <w:rsid w:val="00021EB3"/>
    <w:rsid w:val="0002709A"/>
    <w:rsid w:val="0003018C"/>
    <w:rsid w:val="000309DF"/>
    <w:rsid w:val="000371CE"/>
    <w:rsid w:val="00044CC8"/>
    <w:rsid w:val="00046B4A"/>
    <w:rsid w:val="00047934"/>
    <w:rsid w:val="0005084A"/>
    <w:rsid w:val="00051A9E"/>
    <w:rsid w:val="00051CAE"/>
    <w:rsid w:val="00051E72"/>
    <w:rsid w:val="00051EFF"/>
    <w:rsid w:val="000534AD"/>
    <w:rsid w:val="000539ED"/>
    <w:rsid w:val="00053DE3"/>
    <w:rsid w:val="000564C9"/>
    <w:rsid w:val="00056833"/>
    <w:rsid w:val="000600D7"/>
    <w:rsid w:val="00062E4A"/>
    <w:rsid w:val="000670A5"/>
    <w:rsid w:val="0007048C"/>
    <w:rsid w:val="00072224"/>
    <w:rsid w:val="000736AB"/>
    <w:rsid w:val="00074CDD"/>
    <w:rsid w:val="0007706B"/>
    <w:rsid w:val="000A19BA"/>
    <w:rsid w:val="000A2C09"/>
    <w:rsid w:val="000A74CB"/>
    <w:rsid w:val="000B12C5"/>
    <w:rsid w:val="000B480F"/>
    <w:rsid w:val="000B6C44"/>
    <w:rsid w:val="000C0039"/>
    <w:rsid w:val="000C11ED"/>
    <w:rsid w:val="000C7368"/>
    <w:rsid w:val="000D1AFB"/>
    <w:rsid w:val="000D4D85"/>
    <w:rsid w:val="000D5BE5"/>
    <w:rsid w:val="000E1E4D"/>
    <w:rsid w:val="000E246B"/>
    <w:rsid w:val="000F0CA0"/>
    <w:rsid w:val="000F2156"/>
    <w:rsid w:val="000F4537"/>
    <w:rsid w:val="000F4D89"/>
    <w:rsid w:val="000F5E3D"/>
    <w:rsid w:val="000F5F5D"/>
    <w:rsid w:val="000F6179"/>
    <w:rsid w:val="000F6876"/>
    <w:rsid w:val="000F7F3B"/>
    <w:rsid w:val="00100384"/>
    <w:rsid w:val="00104CEA"/>
    <w:rsid w:val="00112288"/>
    <w:rsid w:val="001122B9"/>
    <w:rsid w:val="00112BBD"/>
    <w:rsid w:val="0012335E"/>
    <w:rsid w:val="001260DF"/>
    <w:rsid w:val="00131078"/>
    <w:rsid w:val="00132B57"/>
    <w:rsid w:val="001335C6"/>
    <w:rsid w:val="00133C52"/>
    <w:rsid w:val="00135167"/>
    <w:rsid w:val="001352AB"/>
    <w:rsid w:val="00140B98"/>
    <w:rsid w:val="001451B9"/>
    <w:rsid w:val="001508F3"/>
    <w:rsid w:val="00154F0E"/>
    <w:rsid w:val="00160EA8"/>
    <w:rsid w:val="001622AF"/>
    <w:rsid w:val="00164BD8"/>
    <w:rsid w:val="00167C80"/>
    <w:rsid w:val="00174486"/>
    <w:rsid w:val="00174541"/>
    <w:rsid w:val="00175FFB"/>
    <w:rsid w:val="00182723"/>
    <w:rsid w:val="00184297"/>
    <w:rsid w:val="00186225"/>
    <w:rsid w:val="0018773E"/>
    <w:rsid w:val="001A5909"/>
    <w:rsid w:val="001A6378"/>
    <w:rsid w:val="001B1257"/>
    <w:rsid w:val="001B1415"/>
    <w:rsid w:val="001B484F"/>
    <w:rsid w:val="001B7378"/>
    <w:rsid w:val="001C0302"/>
    <w:rsid w:val="001C0D02"/>
    <w:rsid w:val="001C260C"/>
    <w:rsid w:val="001C6C49"/>
    <w:rsid w:val="001D2D91"/>
    <w:rsid w:val="001D4B64"/>
    <w:rsid w:val="001D5638"/>
    <w:rsid w:val="001D6B50"/>
    <w:rsid w:val="001E52E4"/>
    <w:rsid w:val="001F16A2"/>
    <w:rsid w:val="001F207B"/>
    <w:rsid w:val="001F6C2D"/>
    <w:rsid w:val="0020017B"/>
    <w:rsid w:val="00207849"/>
    <w:rsid w:val="00210607"/>
    <w:rsid w:val="00211108"/>
    <w:rsid w:val="00213B82"/>
    <w:rsid w:val="00213C1D"/>
    <w:rsid w:val="00214446"/>
    <w:rsid w:val="0021559E"/>
    <w:rsid w:val="00217C76"/>
    <w:rsid w:val="00222A56"/>
    <w:rsid w:val="002247FE"/>
    <w:rsid w:val="00225146"/>
    <w:rsid w:val="00226CB3"/>
    <w:rsid w:val="0023285D"/>
    <w:rsid w:val="00233528"/>
    <w:rsid w:val="00240337"/>
    <w:rsid w:val="0024391D"/>
    <w:rsid w:val="0025352F"/>
    <w:rsid w:val="002539BB"/>
    <w:rsid w:val="0026467A"/>
    <w:rsid w:val="00265864"/>
    <w:rsid w:val="002708A6"/>
    <w:rsid w:val="002772BD"/>
    <w:rsid w:val="00282A21"/>
    <w:rsid w:val="002860BF"/>
    <w:rsid w:val="00286C40"/>
    <w:rsid w:val="0029126B"/>
    <w:rsid w:val="0029332E"/>
    <w:rsid w:val="002943C2"/>
    <w:rsid w:val="002A6748"/>
    <w:rsid w:val="002A7889"/>
    <w:rsid w:val="002B0440"/>
    <w:rsid w:val="002B206B"/>
    <w:rsid w:val="002B3171"/>
    <w:rsid w:val="002B3703"/>
    <w:rsid w:val="002B684C"/>
    <w:rsid w:val="002C0192"/>
    <w:rsid w:val="002C1C92"/>
    <w:rsid w:val="002C1E86"/>
    <w:rsid w:val="002D472B"/>
    <w:rsid w:val="002D786D"/>
    <w:rsid w:val="002E1891"/>
    <w:rsid w:val="002E1A82"/>
    <w:rsid w:val="002E5DB6"/>
    <w:rsid w:val="002F49B3"/>
    <w:rsid w:val="002F66C4"/>
    <w:rsid w:val="00300F45"/>
    <w:rsid w:val="00304B62"/>
    <w:rsid w:val="0030701D"/>
    <w:rsid w:val="00312E76"/>
    <w:rsid w:val="00330078"/>
    <w:rsid w:val="003347BF"/>
    <w:rsid w:val="00336F0F"/>
    <w:rsid w:val="00344731"/>
    <w:rsid w:val="003469AB"/>
    <w:rsid w:val="00347262"/>
    <w:rsid w:val="00351652"/>
    <w:rsid w:val="00351867"/>
    <w:rsid w:val="00353A20"/>
    <w:rsid w:val="00355615"/>
    <w:rsid w:val="0035659B"/>
    <w:rsid w:val="00357DB8"/>
    <w:rsid w:val="00361D26"/>
    <w:rsid w:val="00361EC0"/>
    <w:rsid w:val="00363B1F"/>
    <w:rsid w:val="0036522E"/>
    <w:rsid w:val="00367396"/>
    <w:rsid w:val="003726C9"/>
    <w:rsid w:val="00374926"/>
    <w:rsid w:val="00376169"/>
    <w:rsid w:val="00380B8B"/>
    <w:rsid w:val="00382EC8"/>
    <w:rsid w:val="00383ADD"/>
    <w:rsid w:val="00392E1C"/>
    <w:rsid w:val="00395933"/>
    <w:rsid w:val="003A007F"/>
    <w:rsid w:val="003A01DE"/>
    <w:rsid w:val="003A1779"/>
    <w:rsid w:val="003A5D3A"/>
    <w:rsid w:val="003B3E5A"/>
    <w:rsid w:val="003B79E2"/>
    <w:rsid w:val="003C0DE3"/>
    <w:rsid w:val="003C158D"/>
    <w:rsid w:val="003E18F4"/>
    <w:rsid w:val="003E2DA4"/>
    <w:rsid w:val="003E2E35"/>
    <w:rsid w:val="003E5C47"/>
    <w:rsid w:val="003F2D21"/>
    <w:rsid w:val="003F5439"/>
    <w:rsid w:val="00405730"/>
    <w:rsid w:val="004076E9"/>
    <w:rsid w:val="00414813"/>
    <w:rsid w:val="00416DC1"/>
    <w:rsid w:val="00421CC9"/>
    <w:rsid w:val="00430C48"/>
    <w:rsid w:val="00433CB5"/>
    <w:rsid w:val="0044224C"/>
    <w:rsid w:val="00443639"/>
    <w:rsid w:val="00446355"/>
    <w:rsid w:val="0044774A"/>
    <w:rsid w:val="004563DD"/>
    <w:rsid w:val="004607E1"/>
    <w:rsid w:val="00462440"/>
    <w:rsid w:val="004652D3"/>
    <w:rsid w:val="004657B2"/>
    <w:rsid w:val="004722C2"/>
    <w:rsid w:val="00473F54"/>
    <w:rsid w:val="00484CE2"/>
    <w:rsid w:val="00485D17"/>
    <w:rsid w:val="004914CB"/>
    <w:rsid w:val="00497369"/>
    <w:rsid w:val="004A5D71"/>
    <w:rsid w:val="004A786E"/>
    <w:rsid w:val="004B09C3"/>
    <w:rsid w:val="004B5569"/>
    <w:rsid w:val="004B62EF"/>
    <w:rsid w:val="004C01A7"/>
    <w:rsid w:val="004C05EB"/>
    <w:rsid w:val="004D18E3"/>
    <w:rsid w:val="004D1C0F"/>
    <w:rsid w:val="004E105E"/>
    <w:rsid w:val="004E57D2"/>
    <w:rsid w:val="004E6955"/>
    <w:rsid w:val="004F6C28"/>
    <w:rsid w:val="004F7A83"/>
    <w:rsid w:val="00503E82"/>
    <w:rsid w:val="00504B83"/>
    <w:rsid w:val="00505644"/>
    <w:rsid w:val="005057E0"/>
    <w:rsid w:val="005104C0"/>
    <w:rsid w:val="0051112D"/>
    <w:rsid w:val="005167C7"/>
    <w:rsid w:val="00520DBD"/>
    <w:rsid w:val="00520F00"/>
    <w:rsid w:val="00525018"/>
    <w:rsid w:val="00526196"/>
    <w:rsid w:val="005263CD"/>
    <w:rsid w:val="0052773A"/>
    <w:rsid w:val="00527AAD"/>
    <w:rsid w:val="00535EF8"/>
    <w:rsid w:val="00543DF4"/>
    <w:rsid w:val="00547C3A"/>
    <w:rsid w:val="00551462"/>
    <w:rsid w:val="005528BF"/>
    <w:rsid w:val="005540B3"/>
    <w:rsid w:val="0055517D"/>
    <w:rsid w:val="005603E9"/>
    <w:rsid w:val="00560F4E"/>
    <w:rsid w:val="00561EFF"/>
    <w:rsid w:val="00565200"/>
    <w:rsid w:val="00567DE5"/>
    <w:rsid w:val="00567E59"/>
    <w:rsid w:val="0057102F"/>
    <w:rsid w:val="00576F0F"/>
    <w:rsid w:val="00583A1F"/>
    <w:rsid w:val="00585647"/>
    <w:rsid w:val="00585A3D"/>
    <w:rsid w:val="00585C3D"/>
    <w:rsid w:val="00591CC1"/>
    <w:rsid w:val="005A4B10"/>
    <w:rsid w:val="005A7F30"/>
    <w:rsid w:val="005B65B5"/>
    <w:rsid w:val="005C767F"/>
    <w:rsid w:val="005C77DE"/>
    <w:rsid w:val="005D742D"/>
    <w:rsid w:val="005E0503"/>
    <w:rsid w:val="005E1624"/>
    <w:rsid w:val="005E1E0C"/>
    <w:rsid w:val="005E2288"/>
    <w:rsid w:val="005E387E"/>
    <w:rsid w:val="005E53CE"/>
    <w:rsid w:val="005E721D"/>
    <w:rsid w:val="005F5051"/>
    <w:rsid w:val="005F72D5"/>
    <w:rsid w:val="006008A3"/>
    <w:rsid w:val="00604D3F"/>
    <w:rsid w:val="00605CA8"/>
    <w:rsid w:val="00606B2E"/>
    <w:rsid w:val="00607877"/>
    <w:rsid w:val="006105EA"/>
    <w:rsid w:val="006149C4"/>
    <w:rsid w:val="006167A1"/>
    <w:rsid w:val="00622CB5"/>
    <w:rsid w:val="0062483F"/>
    <w:rsid w:val="00632BF9"/>
    <w:rsid w:val="00632F5C"/>
    <w:rsid w:val="006378DA"/>
    <w:rsid w:val="00637EE7"/>
    <w:rsid w:val="00645FD2"/>
    <w:rsid w:val="00647912"/>
    <w:rsid w:val="0065050C"/>
    <w:rsid w:val="0065467C"/>
    <w:rsid w:val="0066271B"/>
    <w:rsid w:val="00663BD8"/>
    <w:rsid w:val="006648CD"/>
    <w:rsid w:val="00674BB2"/>
    <w:rsid w:val="006759A4"/>
    <w:rsid w:val="006761FD"/>
    <w:rsid w:val="0067699A"/>
    <w:rsid w:val="006779E8"/>
    <w:rsid w:val="0068062A"/>
    <w:rsid w:val="0068187A"/>
    <w:rsid w:val="00683118"/>
    <w:rsid w:val="00692070"/>
    <w:rsid w:val="006A149B"/>
    <w:rsid w:val="006A73FD"/>
    <w:rsid w:val="006B0653"/>
    <w:rsid w:val="006B162F"/>
    <w:rsid w:val="006B2F2A"/>
    <w:rsid w:val="006B4A31"/>
    <w:rsid w:val="006B7D8C"/>
    <w:rsid w:val="006B7FC2"/>
    <w:rsid w:val="006C0DCD"/>
    <w:rsid w:val="006C1D43"/>
    <w:rsid w:val="006C1E40"/>
    <w:rsid w:val="006C761E"/>
    <w:rsid w:val="006D04D6"/>
    <w:rsid w:val="006D1AEC"/>
    <w:rsid w:val="006D415B"/>
    <w:rsid w:val="006D4AC3"/>
    <w:rsid w:val="006D5B1C"/>
    <w:rsid w:val="006E0673"/>
    <w:rsid w:val="006E33D9"/>
    <w:rsid w:val="006E4E92"/>
    <w:rsid w:val="006F05B1"/>
    <w:rsid w:val="00705188"/>
    <w:rsid w:val="00706853"/>
    <w:rsid w:val="00706DD4"/>
    <w:rsid w:val="007100B8"/>
    <w:rsid w:val="00710D1C"/>
    <w:rsid w:val="00717756"/>
    <w:rsid w:val="0072474A"/>
    <w:rsid w:val="00725408"/>
    <w:rsid w:val="00725C14"/>
    <w:rsid w:val="00726948"/>
    <w:rsid w:val="0072785A"/>
    <w:rsid w:val="00731440"/>
    <w:rsid w:val="00733D1B"/>
    <w:rsid w:val="00740439"/>
    <w:rsid w:val="00740888"/>
    <w:rsid w:val="00747847"/>
    <w:rsid w:val="00750EBA"/>
    <w:rsid w:val="0076508D"/>
    <w:rsid w:val="007676DE"/>
    <w:rsid w:val="00772936"/>
    <w:rsid w:val="00774239"/>
    <w:rsid w:val="00775397"/>
    <w:rsid w:val="0077662D"/>
    <w:rsid w:val="00777992"/>
    <w:rsid w:val="0079013C"/>
    <w:rsid w:val="007927F5"/>
    <w:rsid w:val="00796D2C"/>
    <w:rsid w:val="007A3EDB"/>
    <w:rsid w:val="007B4259"/>
    <w:rsid w:val="007B4C06"/>
    <w:rsid w:val="007B59D8"/>
    <w:rsid w:val="007B7253"/>
    <w:rsid w:val="007C4C5B"/>
    <w:rsid w:val="007C7EE2"/>
    <w:rsid w:val="007D3843"/>
    <w:rsid w:val="007D74F4"/>
    <w:rsid w:val="007D7C11"/>
    <w:rsid w:val="007E040F"/>
    <w:rsid w:val="007E0636"/>
    <w:rsid w:val="007E2352"/>
    <w:rsid w:val="007E25A1"/>
    <w:rsid w:val="007F17F0"/>
    <w:rsid w:val="007F24B6"/>
    <w:rsid w:val="007F5DF0"/>
    <w:rsid w:val="007F6DF6"/>
    <w:rsid w:val="00801BA6"/>
    <w:rsid w:val="00811416"/>
    <w:rsid w:val="00815D29"/>
    <w:rsid w:val="00821BBE"/>
    <w:rsid w:val="0082652D"/>
    <w:rsid w:val="008303A6"/>
    <w:rsid w:val="00831FA2"/>
    <w:rsid w:val="00832733"/>
    <w:rsid w:val="0083680A"/>
    <w:rsid w:val="00842499"/>
    <w:rsid w:val="00842E3A"/>
    <w:rsid w:val="008459E3"/>
    <w:rsid w:val="00847E8A"/>
    <w:rsid w:val="00854281"/>
    <w:rsid w:val="00854B7C"/>
    <w:rsid w:val="0085643C"/>
    <w:rsid w:val="00860CF4"/>
    <w:rsid w:val="008664A2"/>
    <w:rsid w:val="0086776E"/>
    <w:rsid w:val="00871E16"/>
    <w:rsid w:val="00872F50"/>
    <w:rsid w:val="00874365"/>
    <w:rsid w:val="00875E5A"/>
    <w:rsid w:val="008805AA"/>
    <w:rsid w:val="00881E62"/>
    <w:rsid w:val="00883FF4"/>
    <w:rsid w:val="00894D01"/>
    <w:rsid w:val="00897BDF"/>
    <w:rsid w:val="008A1E97"/>
    <w:rsid w:val="008B1FC8"/>
    <w:rsid w:val="008B37FD"/>
    <w:rsid w:val="008B6767"/>
    <w:rsid w:val="008B67E9"/>
    <w:rsid w:val="008D1317"/>
    <w:rsid w:val="008E0DE5"/>
    <w:rsid w:val="008F28B1"/>
    <w:rsid w:val="008F3CD8"/>
    <w:rsid w:val="008F7B5F"/>
    <w:rsid w:val="0090347A"/>
    <w:rsid w:val="0090455C"/>
    <w:rsid w:val="00906BD1"/>
    <w:rsid w:val="009105E1"/>
    <w:rsid w:val="0091078D"/>
    <w:rsid w:val="00912B63"/>
    <w:rsid w:val="00923596"/>
    <w:rsid w:val="009246DD"/>
    <w:rsid w:val="00932038"/>
    <w:rsid w:val="0093431C"/>
    <w:rsid w:val="00940667"/>
    <w:rsid w:val="00941128"/>
    <w:rsid w:val="00942D93"/>
    <w:rsid w:val="009454DE"/>
    <w:rsid w:val="00947939"/>
    <w:rsid w:val="00953B17"/>
    <w:rsid w:val="00955B20"/>
    <w:rsid w:val="00956EC5"/>
    <w:rsid w:val="00964DE6"/>
    <w:rsid w:val="00971485"/>
    <w:rsid w:val="00980B3C"/>
    <w:rsid w:val="00981986"/>
    <w:rsid w:val="0098483C"/>
    <w:rsid w:val="00990253"/>
    <w:rsid w:val="00990DB4"/>
    <w:rsid w:val="009944D6"/>
    <w:rsid w:val="009958CB"/>
    <w:rsid w:val="009A0D66"/>
    <w:rsid w:val="009B2F7D"/>
    <w:rsid w:val="009B31B2"/>
    <w:rsid w:val="009B3956"/>
    <w:rsid w:val="009C54FA"/>
    <w:rsid w:val="009C723F"/>
    <w:rsid w:val="009D0487"/>
    <w:rsid w:val="009D0DC0"/>
    <w:rsid w:val="009D102B"/>
    <w:rsid w:val="009D1FFB"/>
    <w:rsid w:val="009D21BE"/>
    <w:rsid w:val="009D22EB"/>
    <w:rsid w:val="009D2CF7"/>
    <w:rsid w:val="009D42CC"/>
    <w:rsid w:val="009D7632"/>
    <w:rsid w:val="009F0ED6"/>
    <w:rsid w:val="009F477B"/>
    <w:rsid w:val="00A023CC"/>
    <w:rsid w:val="00A10524"/>
    <w:rsid w:val="00A11AC5"/>
    <w:rsid w:val="00A11DB1"/>
    <w:rsid w:val="00A13318"/>
    <w:rsid w:val="00A15AF4"/>
    <w:rsid w:val="00A174A1"/>
    <w:rsid w:val="00A178F9"/>
    <w:rsid w:val="00A31FDE"/>
    <w:rsid w:val="00A32674"/>
    <w:rsid w:val="00A32D87"/>
    <w:rsid w:val="00A403C5"/>
    <w:rsid w:val="00A41940"/>
    <w:rsid w:val="00A41BEA"/>
    <w:rsid w:val="00A44878"/>
    <w:rsid w:val="00A4533F"/>
    <w:rsid w:val="00A47531"/>
    <w:rsid w:val="00A47AA5"/>
    <w:rsid w:val="00A512E7"/>
    <w:rsid w:val="00A552D6"/>
    <w:rsid w:val="00A5614F"/>
    <w:rsid w:val="00A57F54"/>
    <w:rsid w:val="00A6054A"/>
    <w:rsid w:val="00A6464D"/>
    <w:rsid w:val="00A65DF8"/>
    <w:rsid w:val="00A66E38"/>
    <w:rsid w:val="00A727A8"/>
    <w:rsid w:val="00A76733"/>
    <w:rsid w:val="00A90F34"/>
    <w:rsid w:val="00A91C14"/>
    <w:rsid w:val="00A94E66"/>
    <w:rsid w:val="00AA6CCD"/>
    <w:rsid w:val="00AB31CC"/>
    <w:rsid w:val="00AB3F38"/>
    <w:rsid w:val="00AB76C8"/>
    <w:rsid w:val="00AC107F"/>
    <w:rsid w:val="00AC2864"/>
    <w:rsid w:val="00AC62CF"/>
    <w:rsid w:val="00AD07E7"/>
    <w:rsid w:val="00AD28CB"/>
    <w:rsid w:val="00AD540E"/>
    <w:rsid w:val="00AE366E"/>
    <w:rsid w:val="00AE6A54"/>
    <w:rsid w:val="00AF52DE"/>
    <w:rsid w:val="00B00B0E"/>
    <w:rsid w:val="00B00E23"/>
    <w:rsid w:val="00B037E8"/>
    <w:rsid w:val="00B03CC7"/>
    <w:rsid w:val="00B0435D"/>
    <w:rsid w:val="00B05C53"/>
    <w:rsid w:val="00B122F3"/>
    <w:rsid w:val="00B2150C"/>
    <w:rsid w:val="00B2311E"/>
    <w:rsid w:val="00B23FD6"/>
    <w:rsid w:val="00B31B50"/>
    <w:rsid w:val="00B31F80"/>
    <w:rsid w:val="00B32055"/>
    <w:rsid w:val="00B325B9"/>
    <w:rsid w:val="00B33F7A"/>
    <w:rsid w:val="00B353E9"/>
    <w:rsid w:val="00B36274"/>
    <w:rsid w:val="00B419CF"/>
    <w:rsid w:val="00B4439D"/>
    <w:rsid w:val="00B54E7A"/>
    <w:rsid w:val="00B57303"/>
    <w:rsid w:val="00B65801"/>
    <w:rsid w:val="00B671DC"/>
    <w:rsid w:val="00B833F2"/>
    <w:rsid w:val="00B87A3D"/>
    <w:rsid w:val="00B90CAE"/>
    <w:rsid w:val="00B90FEB"/>
    <w:rsid w:val="00B92B95"/>
    <w:rsid w:val="00BA532D"/>
    <w:rsid w:val="00BA6212"/>
    <w:rsid w:val="00BB0CD6"/>
    <w:rsid w:val="00BB1BF6"/>
    <w:rsid w:val="00BB38A7"/>
    <w:rsid w:val="00BB6BE2"/>
    <w:rsid w:val="00BD0C93"/>
    <w:rsid w:val="00BD5445"/>
    <w:rsid w:val="00BE038A"/>
    <w:rsid w:val="00BE3423"/>
    <w:rsid w:val="00BE52DF"/>
    <w:rsid w:val="00BE6544"/>
    <w:rsid w:val="00BF44F4"/>
    <w:rsid w:val="00BF4919"/>
    <w:rsid w:val="00BF4A50"/>
    <w:rsid w:val="00C01F45"/>
    <w:rsid w:val="00C02BED"/>
    <w:rsid w:val="00C05548"/>
    <w:rsid w:val="00C0754E"/>
    <w:rsid w:val="00C07B27"/>
    <w:rsid w:val="00C231BE"/>
    <w:rsid w:val="00C243CD"/>
    <w:rsid w:val="00C24770"/>
    <w:rsid w:val="00C27CFA"/>
    <w:rsid w:val="00C33D57"/>
    <w:rsid w:val="00C3593E"/>
    <w:rsid w:val="00C3692A"/>
    <w:rsid w:val="00C410EF"/>
    <w:rsid w:val="00C46A14"/>
    <w:rsid w:val="00C47403"/>
    <w:rsid w:val="00C55600"/>
    <w:rsid w:val="00C56550"/>
    <w:rsid w:val="00C572D7"/>
    <w:rsid w:val="00C61D88"/>
    <w:rsid w:val="00C63730"/>
    <w:rsid w:val="00C66426"/>
    <w:rsid w:val="00C728F6"/>
    <w:rsid w:val="00C85681"/>
    <w:rsid w:val="00C9066B"/>
    <w:rsid w:val="00CA7616"/>
    <w:rsid w:val="00CB2568"/>
    <w:rsid w:val="00CB5774"/>
    <w:rsid w:val="00CB5D21"/>
    <w:rsid w:val="00CB6829"/>
    <w:rsid w:val="00CC066E"/>
    <w:rsid w:val="00CC0F50"/>
    <w:rsid w:val="00CC34E5"/>
    <w:rsid w:val="00CC6D2D"/>
    <w:rsid w:val="00CC72EB"/>
    <w:rsid w:val="00CD05C5"/>
    <w:rsid w:val="00CD4229"/>
    <w:rsid w:val="00CD573A"/>
    <w:rsid w:val="00CE126E"/>
    <w:rsid w:val="00CE4CDA"/>
    <w:rsid w:val="00CE59AB"/>
    <w:rsid w:val="00CF00AC"/>
    <w:rsid w:val="00CF2CD9"/>
    <w:rsid w:val="00CF2DCA"/>
    <w:rsid w:val="00CF5402"/>
    <w:rsid w:val="00D02160"/>
    <w:rsid w:val="00D0520A"/>
    <w:rsid w:val="00D05358"/>
    <w:rsid w:val="00D14A6F"/>
    <w:rsid w:val="00D1518D"/>
    <w:rsid w:val="00D15E1C"/>
    <w:rsid w:val="00D1714E"/>
    <w:rsid w:val="00D22776"/>
    <w:rsid w:val="00D23FCF"/>
    <w:rsid w:val="00D24891"/>
    <w:rsid w:val="00D259D5"/>
    <w:rsid w:val="00D25E0F"/>
    <w:rsid w:val="00D26444"/>
    <w:rsid w:val="00D3615C"/>
    <w:rsid w:val="00D4191E"/>
    <w:rsid w:val="00D5077F"/>
    <w:rsid w:val="00D507A7"/>
    <w:rsid w:val="00D51CD2"/>
    <w:rsid w:val="00D554BC"/>
    <w:rsid w:val="00D566BB"/>
    <w:rsid w:val="00D572E2"/>
    <w:rsid w:val="00D60F57"/>
    <w:rsid w:val="00D6154E"/>
    <w:rsid w:val="00D617C4"/>
    <w:rsid w:val="00D646B2"/>
    <w:rsid w:val="00D81C29"/>
    <w:rsid w:val="00D82D6E"/>
    <w:rsid w:val="00D91878"/>
    <w:rsid w:val="00D920A3"/>
    <w:rsid w:val="00D94D0B"/>
    <w:rsid w:val="00D9743E"/>
    <w:rsid w:val="00D977C5"/>
    <w:rsid w:val="00DA7978"/>
    <w:rsid w:val="00DA7EDD"/>
    <w:rsid w:val="00DB215F"/>
    <w:rsid w:val="00DB25EF"/>
    <w:rsid w:val="00DB71F1"/>
    <w:rsid w:val="00DC08C8"/>
    <w:rsid w:val="00DC09F0"/>
    <w:rsid w:val="00DC7297"/>
    <w:rsid w:val="00DD1F91"/>
    <w:rsid w:val="00DD463E"/>
    <w:rsid w:val="00DD704B"/>
    <w:rsid w:val="00DE0AB9"/>
    <w:rsid w:val="00DE2294"/>
    <w:rsid w:val="00DE791F"/>
    <w:rsid w:val="00DF0084"/>
    <w:rsid w:val="00DF7B0B"/>
    <w:rsid w:val="00DF7E8D"/>
    <w:rsid w:val="00E0597F"/>
    <w:rsid w:val="00E06895"/>
    <w:rsid w:val="00E0713E"/>
    <w:rsid w:val="00E14FE7"/>
    <w:rsid w:val="00E15081"/>
    <w:rsid w:val="00E171B4"/>
    <w:rsid w:val="00E34D43"/>
    <w:rsid w:val="00E37236"/>
    <w:rsid w:val="00E42158"/>
    <w:rsid w:val="00E4244A"/>
    <w:rsid w:val="00E455B8"/>
    <w:rsid w:val="00E5247C"/>
    <w:rsid w:val="00E61183"/>
    <w:rsid w:val="00E674BE"/>
    <w:rsid w:val="00E72F8E"/>
    <w:rsid w:val="00E73B87"/>
    <w:rsid w:val="00E74814"/>
    <w:rsid w:val="00E7672F"/>
    <w:rsid w:val="00E872D0"/>
    <w:rsid w:val="00EA0230"/>
    <w:rsid w:val="00EA28E1"/>
    <w:rsid w:val="00EA2DCA"/>
    <w:rsid w:val="00EA358E"/>
    <w:rsid w:val="00EA50F6"/>
    <w:rsid w:val="00EB0B8B"/>
    <w:rsid w:val="00EB2A39"/>
    <w:rsid w:val="00EB488C"/>
    <w:rsid w:val="00EC303F"/>
    <w:rsid w:val="00ED03F7"/>
    <w:rsid w:val="00ED09F8"/>
    <w:rsid w:val="00ED5317"/>
    <w:rsid w:val="00ED5E39"/>
    <w:rsid w:val="00ED65F7"/>
    <w:rsid w:val="00EE2CF3"/>
    <w:rsid w:val="00EF617D"/>
    <w:rsid w:val="00F04C4F"/>
    <w:rsid w:val="00F07F9B"/>
    <w:rsid w:val="00F1445C"/>
    <w:rsid w:val="00F164C7"/>
    <w:rsid w:val="00F2100B"/>
    <w:rsid w:val="00F21F17"/>
    <w:rsid w:val="00F2677F"/>
    <w:rsid w:val="00F33DB3"/>
    <w:rsid w:val="00F3471F"/>
    <w:rsid w:val="00F35E5A"/>
    <w:rsid w:val="00F37F90"/>
    <w:rsid w:val="00F4020B"/>
    <w:rsid w:val="00F423A4"/>
    <w:rsid w:val="00F43473"/>
    <w:rsid w:val="00F4475D"/>
    <w:rsid w:val="00F52F0D"/>
    <w:rsid w:val="00F52FF5"/>
    <w:rsid w:val="00F55BE0"/>
    <w:rsid w:val="00F57460"/>
    <w:rsid w:val="00F645F8"/>
    <w:rsid w:val="00F7260A"/>
    <w:rsid w:val="00F800D7"/>
    <w:rsid w:val="00F8229C"/>
    <w:rsid w:val="00F832F1"/>
    <w:rsid w:val="00F95EBA"/>
    <w:rsid w:val="00F97F53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357E"/>
    <w:rsid w:val="00FC4A7C"/>
    <w:rsid w:val="00FC5A91"/>
    <w:rsid w:val="00FC68CD"/>
    <w:rsid w:val="00FC70BB"/>
    <w:rsid w:val="00FC7FCD"/>
    <w:rsid w:val="00FD22B9"/>
    <w:rsid w:val="00FD4314"/>
    <w:rsid w:val="00FD4C5B"/>
    <w:rsid w:val="00FD6CF1"/>
    <w:rsid w:val="00FD75B5"/>
    <w:rsid w:val="00FE1FB6"/>
    <w:rsid w:val="00FE2972"/>
    <w:rsid w:val="00FE38E9"/>
    <w:rsid w:val="00FE3B14"/>
    <w:rsid w:val="00FF0D7E"/>
    <w:rsid w:val="00FF2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04D3F"/>
  </w:style>
  <w:style w:type="paragraph" w:styleId="Titolo1">
    <w:name w:val="heading 1"/>
    <w:basedOn w:val="Normale"/>
    <w:next w:val="Normale"/>
    <w:qFormat/>
    <w:rsid w:val="00CE59AB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rsid w:val="00CE59AB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rsid w:val="00CE59AB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rsid w:val="00CE59AB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rsid w:val="00CE59AB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CE59AB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rsid w:val="00CE59AB"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rsid w:val="00CE59AB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rsid w:val="00CE59AB"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CE59A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E59AB"/>
  </w:style>
  <w:style w:type="character" w:styleId="Collegamentoipertestuale">
    <w:name w:val="Hyperlink"/>
    <w:uiPriority w:val="99"/>
    <w:rsid w:val="00CE59AB"/>
    <w:rPr>
      <w:color w:val="0000FF"/>
      <w:u w:val="single"/>
    </w:rPr>
  </w:style>
  <w:style w:type="paragraph" w:customStyle="1" w:styleId="Corpodeltesto1">
    <w:name w:val="Corpo del testo1"/>
    <w:basedOn w:val="Normale"/>
    <w:rsid w:val="00CE59AB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  <w:rsid w:val="00CE59AB"/>
  </w:style>
  <w:style w:type="character" w:styleId="Rimandonotaapidipagina">
    <w:name w:val="footnote reference"/>
    <w:semiHidden/>
    <w:rsid w:val="00CE59A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CE59AB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59"/>
    <w:rsid w:val="00F26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/>
      <w:b/>
      <w:bCs/>
      <w:sz w:val="18"/>
      <w:szCs w:val="18"/>
      <w:lang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Corpo testo"/>
    <w:basedOn w:val="Normale"/>
    <w:link w:val="CorpotestoCarattere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link w:val="Corpotesto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Tabellagriglia4-colore11">
    <w:name w:val="Tabella griglia 4 - colore 11"/>
    <w:basedOn w:val="Tabellanormale"/>
    <w:uiPriority w:val="49"/>
    <w:rsid w:val="00726948"/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A7889"/>
  </w:style>
  <w:style w:type="character" w:customStyle="1" w:styleId="UnresolvedMention">
    <w:name w:val="Unresolved Mention"/>
    <w:uiPriority w:val="99"/>
    <w:semiHidden/>
    <w:unhideWhenUsed/>
    <w:rsid w:val="00CB6829"/>
    <w:rPr>
      <w:color w:val="605E5C"/>
      <w:shd w:val="clear" w:color="auto" w:fill="E1DFDD"/>
    </w:rPr>
  </w:style>
  <w:style w:type="character" w:customStyle="1" w:styleId="CollegamentoInternet">
    <w:name w:val="Collegamento Internet"/>
    <w:uiPriority w:val="99"/>
    <w:unhideWhenUsed/>
    <w:rsid w:val="00044CC8"/>
    <w:rPr>
      <w:color w:val="0000FF"/>
      <w:u w:val="single"/>
    </w:rPr>
  </w:style>
  <w:style w:type="paragraph" w:customStyle="1" w:styleId="Contenutotabella">
    <w:name w:val="Contenuto tabella"/>
    <w:basedOn w:val="Normale"/>
    <w:qFormat/>
    <w:rsid w:val="00044CC8"/>
    <w:pPr>
      <w:suppressLineNumbers/>
      <w:suppressAutoHyphens/>
    </w:pPr>
    <w:rPr>
      <w:rFonts w:ascii="Calibri" w:eastAsia="Calibri" w:hAnsi="Calibri" w:cs="Book Antiqua"/>
      <w:bCs/>
      <w:sz w:val="22"/>
      <w:szCs w:val="18"/>
      <w:lang w:eastAsia="en-US"/>
    </w:rPr>
  </w:style>
  <w:style w:type="character" w:customStyle="1" w:styleId="CorpodeltestoCarattere">
    <w:name w:val="Corpo del testo Carattere"/>
    <w:basedOn w:val="Carpredefinitoparagrafo"/>
    <w:uiPriority w:val="99"/>
    <w:rsid w:val="0057102F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hyperlink" Target="http://www.icmorteglianocastionsdistrada.edu.it/" TargetMode="External"/><Relationship Id="rId5" Type="http://schemas.openxmlformats.org/officeDocument/2006/relationships/hyperlink" Target="mailto:udic83900a@pec.istruzione.it" TargetMode="External"/><Relationship Id="rId4" Type="http://schemas.openxmlformats.org/officeDocument/2006/relationships/hyperlink" Target="mailto:udic83900a@istruzione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ra\Desktop\ANNO%20SCOLASTICO%202021-22%20al%2012-10\PON%20DIGITAL%20BOARD\Allegati%20avviso%20Progettista-Collaudatore\Allegato%201%20-%20Istanza%20partecipazion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2FA30D-79F3-4D25-8F96-3C7539B39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1 - Istanza partecipazione</Template>
  <TotalTime>6</TotalTime>
  <Pages>2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ITIS RIGHI</Company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 </cp:lastModifiedBy>
  <cp:revision>1</cp:revision>
  <cp:lastPrinted>2020-02-24T13:03:00Z</cp:lastPrinted>
  <dcterms:created xsi:type="dcterms:W3CDTF">2022-02-15T10:51:00Z</dcterms:created>
  <dcterms:modified xsi:type="dcterms:W3CDTF">2022-02-15T10:57:00Z</dcterms:modified>
</cp:coreProperties>
</file>